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531" w:rsidRDefault="00345F49" w:rsidP="003F3C63">
      <w:pPr>
        <w:spacing w:line="312" w:lineRule="auto"/>
        <w:jc w:val="center"/>
        <w:rPr>
          <w:b/>
          <w:bCs/>
          <w:color w:val="000000"/>
        </w:rPr>
      </w:pPr>
      <w:r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-183515</wp:posOffset>
            </wp:positionV>
            <wp:extent cx="1038225" cy="1038225"/>
            <wp:effectExtent l="0" t="0" r="9525" b="9525"/>
            <wp:wrapSquare wrapText="bothSides"/>
            <wp:docPr id="2" name="Obraz 1" descr="logo GDDK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GDDK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531">
        <w:rPr>
          <w:rFonts w:ascii="Verdana" w:hAnsi="Verdana"/>
          <w:b/>
          <w:bCs/>
          <w:iCs/>
          <w:color w:val="FF8000"/>
        </w:rPr>
        <w:t>Generalna Dyrekcja Dróg Krajowych i Autostrad</w:t>
      </w:r>
    </w:p>
    <w:p w:rsidR="00283531" w:rsidRDefault="00283531" w:rsidP="003F3C63">
      <w:pPr>
        <w:spacing w:line="312" w:lineRule="auto"/>
        <w:jc w:val="center"/>
        <w:rPr>
          <w:rFonts w:ascii="Verdana" w:hAnsi="Verdana"/>
          <w:b/>
          <w:bCs/>
          <w:iCs/>
          <w:color w:val="FF8000"/>
        </w:rPr>
      </w:pPr>
      <w:r>
        <w:rPr>
          <w:rFonts w:ascii="Verdana" w:hAnsi="Verdana"/>
          <w:b/>
          <w:bCs/>
          <w:iCs/>
          <w:color w:val="FF8000"/>
        </w:rPr>
        <w:t>Oddział w Zielonej Górze</w:t>
      </w:r>
    </w:p>
    <w:p w:rsidR="00283531" w:rsidRDefault="00283531" w:rsidP="003F3C63">
      <w:pPr>
        <w:spacing w:line="312" w:lineRule="auto"/>
        <w:jc w:val="center"/>
        <w:rPr>
          <w:rFonts w:ascii="Verdana" w:hAnsi="Verdana"/>
          <w:iCs/>
          <w:color w:val="FF8000"/>
        </w:rPr>
      </w:pPr>
      <w:proofErr w:type="gramStart"/>
      <w:r>
        <w:rPr>
          <w:rFonts w:ascii="Verdana" w:hAnsi="Verdana"/>
          <w:iCs/>
          <w:color w:val="FF8000"/>
        </w:rPr>
        <w:t>ul</w:t>
      </w:r>
      <w:proofErr w:type="gramEnd"/>
      <w:r>
        <w:rPr>
          <w:rFonts w:ascii="Verdana" w:hAnsi="Verdana"/>
          <w:iCs/>
          <w:color w:val="FF8000"/>
        </w:rPr>
        <w:t>. Boh. Westerplatte 31</w:t>
      </w:r>
    </w:p>
    <w:p w:rsidR="00283531" w:rsidRDefault="00283531" w:rsidP="003F3C63">
      <w:pPr>
        <w:pBdr>
          <w:bottom w:val="single" w:sz="4" w:space="1" w:color="auto"/>
        </w:pBdr>
        <w:spacing w:line="312" w:lineRule="auto"/>
        <w:jc w:val="center"/>
        <w:rPr>
          <w:rFonts w:ascii="Verdana" w:hAnsi="Verdana"/>
          <w:sz w:val="4"/>
          <w:szCs w:val="4"/>
          <w:lang w:val="de-DE"/>
        </w:rPr>
      </w:pPr>
      <w:r>
        <w:rPr>
          <w:rFonts w:ascii="Verdana" w:hAnsi="Verdana"/>
          <w:iCs/>
          <w:color w:val="FF8000"/>
        </w:rPr>
        <w:t>65-950 Zielona Góra</w:t>
      </w:r>
      <w:r>
        <w:rPr>
          <w:rFonts w:ascii="Verdana" w:hAnsi="Verdana"/>
          <w:sz w:val="28"/>
          <w:szCs w:val="28"/>
          <w:lang w:val="de-DE"/>
        </w:rPr>
        <w:br w:type="textWrapping" w:clear="all"/>
      </w:r>
    </w:p>
    <w:p w:rsidR="00283531" w:rsidRDefault="00283531" w:rsidP="003F3C63">
      <w:pPr>
        <w:spacing w:line="312" w:lineRule="auto"/>
        <w:rPr>
          <w:rFonts w:ascii="Verdana" w:hAnsi="Verdana"/>
          <w:color w:val="FF0000"/>
          <w:lang w:val="de-DE"/>
        </w:rPr>
      </w:pP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  <w:r>
        <w:rPr>
          <w:rFonts w:ascii="Verdana" w:hAnsi="Verdana"/>
          <w:lang w:val="de-DE"/>
        </w:rPr>
        <w:tab/>
      </w:r>
    </w:p>
    <w:p w:rsidR="00283531" w:rsidRDefault="00283531" w:rsidP="003F3C63">
      <w:pPr>
        <w:spacing w:line="312" w:lineRule="auto"/>
        <w:rPr>
          <w:rFonts w:ascii="Arial" w:hAnsi="Arial" w:cs="Arial"/>
          <w:i/>
          <w:iCs/>
          <w:sz w:val="14"/>
          <w:szCs w:val="14"/>
        </w:rPr>
      </w:pPr>
    </w:p>
    <w:p w:rsidR="00283531" w:rsidRPr="003F3C63" w:rsidRDefault="00D108C1" w:rsidP="003F3C63">
      <w:pPr>
        <w:pStyle w:val="Nagwek2"/>
        <w:spacing w:before="0" w:after="0" w:line="312" w:lineRule="auto"/>
        <w:jc w:val="center"/>
        <w:rPr>
          <w:rFonts w:ascii="Arial" w:hAnsi="Arial" w:cs="Arial"/>
          <w:iCs w:val="0"/>
          <w:sz w:val="46"/>
          <w:szCs w:val="56"/>
        </w:rPr>
      </w:pPr>
      <w:r>
        <w:rPr>
          <w:rFonts w:ascii="Arial" w:hAnsi="Arial" w:cs="Arial"/>
          <w:sz w:val="46"/>
          <w:szCs w:val="56"/>
        </w:rPr>
        <w:t xml:space="preserve">DOKUMENTACJA </w:t>
      </w:r>
      <w:r w:rsidR="004E546B">
        <w:rPr>
          <w:rFonts w:ascii="Arial" w:hAnsi="Arial" w:cs="Arial"/>
          <w:sz w:val="46"/>
          <w:szCs w:val="56"/>
        </w:rPr>
        <w:t>PROJEKTOWA</w:t>
      </w:r>
    </w:p>
    <w:p w:rsidR="00283531" w:rsidRPr="00D108C1" w:rsidRDefault="00283531" w:rsidP="003F3C63">
      <w:pPr>
        <w:pStyle w:val="Tekstdymka"/>
        <w:spacing w:line="312" w:lineRule="auto"/>
        <w:rPr>
          <w:rFonts w:ascii="Arial Narrow" w:hAnsi="Arial Narrow" w:cs="Arial"/>
          <w:szCs w:val="28"/>
          <w:lang w:val="de-DE"/>
        </w:rPr>
      </w:pPr>
    </w:p>
    <w:p w:rsidR="00283531" w:rsidRPr="00D108C1" w:rsidRDefault="00283531" w:rsidP="003F3C63">
      <w:pPr>
        <w:pStyle w:val="Tekstdymka"/>
        <w:spacing w:line="312" w:lineRule="auto"/>
        <w:rPr>
          <w:rFonts w:ascii="Arial Narrow" w:hAnsi="Arial Narrow" w:cs="Arial"/>
          <w:szCs w:val="28"/>
          <w:lang w:val="de-DE"/>
        </w:rPr>
      </w:pPr>
    </w:p>
    <w:p w:rsidR="006E7FDB" w:rsidRDefault="00D108C1" w:rsidP="003F3C63">
      <w:pPr>
        <w:pStyle w:val="Tekstpodstawowy2"/>
        <w:spacing w:line="312" w:lineRule="auto"/>
        <w:ind w:left="2127" w:right="-142" w:hanging="2127"/>
        <w:rPr>
          <w:rFonts w:ascii="Arial Narrow" w:hAnsi="Arial Narrow" w:cs="Arial"/>
          <w:szCs w:val="24"/>
        </w:rPr>
      </w:pPr>
      <w:bookmarkStart w:id="0" w:name="_Hlk37051870"/>
      <w:r w:rsidRPr="0043327D">
        <w:rPr>
          <w:rFonts w:ascii="Arial Narrow" w:hAnsi="Arial Narrow" w:cs="Arial"/>
          <w:i/>
          <w:szCs w:val="24"/>
        </w:rPr>
        <w:t>RODZAJ ROBÓT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 w:rsidR="00F233D3" w:rsidRPr="00D108C1">
        <w:rPr>
          <w:rFonts w:ascii="Arial Narrow" w:hAnsi="Arial Narrow" w:cs="Arial"/>
          <w:szCs w:val="24"/>
        </w:rPr>
        <w:t>REMONT</w:t>
      </w:r>
      <w:proofErr w:type="gramEnd"/>
      <w:r w:rsidR="00F233D3" w:rsidRPr="00D108C1">
        <w:rPr>
          <w:rFonts w:ascii="Arial Narrow" w:hAnsi="Arial Narrow" w:cs="Arial"/>
          <w:szCs w:val="24"/>
        </w:rPr>
        <w:t xml:space="preserve"> DROGI KRAJOWEJ NR </w:t>
      </w:r>
      <w:r w:rsidR="00E8132E">
        <w:rPr>
          <w:rFonts w:ascii="Arial Narrow" w:hAnsi="Arial Narrow" w:cs="Arial"/>
          <w:szCs w:val="24"/>
        </w:rPr>
        <w:t>31</w:t>
      </w:r>
      <w:r w:rsidR="00746A17">
        <w:rPr>
          <w:rFonts w:ascii="Arial Narrow" w:hAnsi="Arial Narrow" w:cs="Arial"/>
          <w:szCs w:val="24"/>
        </w:rPr>
        <w:t xml:space="preserve"> </w:t>
      </w:r>
      <w:r w:rsidR="006E7FDB">
        <w:rPr>
          <w:rFonts w:ascii="Arial Narrow" w:hAnsi="Arial Narrow" w:cs="Arial"/>
          <w:szCs w:val="24"/>
        </w:rPr>
        <w:t>UL. WŁADYSŁAWA SIKORSKIEGO</w:t>
      </w:r>
    </w:p>
    <w:p w:rsidR="00283531" w:rsidRPr="00D108C1" w:rsidRDefault="006E7FDB" w:rsidP="006E7FDB">
      <w:pPr>
        <w:pStyle w:val="Tekstpodstawowy2"/>
        <w:spacing w:line="312" w:lineRule="auto"/>
        <w:ind w:left="2127" w:right="-142"/>
        <w:rPr>
          <w:rFonts w:ascii="Arial Narrow" w:hAnsi="Arial Narrow" w:cs="Arial"/>
          <w:bCs/>
          <w:szCs w:val="24"/>
        </w:rPr>
      </w:pPr>
      <w:r>
        <w:rPr>
          <w:rFonts w:ascii="Arial Narrow" w:hAnsi="Arial Narrow" w:cs="Arial"/>
          <w:szCs w:val="24"/>
        </w:rPr>
        <w:t>W KOSTRZYNIE NAD ODRĄ O</w:t>
      </w:r>
      <w:r w:rsidR="00283531" w:rsidRPr="00D108C1">
        <w:rPr>
          <w:rFonts w:ascii="Arial Narrow" w:hAnsi="Arial Narrow" w:cs="Arial"/>
          <w:szCs w:val="24"/>
        </w:rPr>
        <w:t xml:space="preserve">D KM </w:t>
      </w:r>
      <w:r w:rsidR="00BE5236">
        <w:rPr>
          <w:rFonts w:ascii="Arial Narrow" w:hAnsi="Arial Narrow" w:cs="Arial"/>
          <w:szCs w:val="24"/>
        </w:rPr>
        <w:t>107+</w:t>
      </w:r>
      <w:r w:rsidR="004E546B">
        <w:rPr>
          <w:rFonts w:ascii="Arial Narrow" w:hAnsi="Arial Narrow" w:cs="Arial"/>
          <w:szCs w:val="24"/>
        </w:rPr>
        <w:t>790</w:t>
      </w:r>
      <w:r w:rsidR="00283531" w:rsidRPr="00D108C1">
        <w:rPr>
          <w:rFonts w:ascii="Arial Narrow" w:hAnsi="Arial Narrow" w:cs="Arial"/>
          <w:szCs w:val="24"/>
        </w:rPr>
        <w:t xml:space="preserve"> DO KM </w:t>
      </w:r>
      <w:r w:rsidR="00E8132E">
        <w:rPr>
          <w:rFonts w:ascii="Arial Narrow" w:hAnsi="Arial Narrow" w:cs="Arial"/>
          <w:szCs w:val="24"/>
        </w:rPr>
        <w:t>1</w:t>
      </w:r>
      <w:r w:rsidR="00BE5236">
        <w:rPr>
          <w:rFonts w:ascii="Arial Narrow" w:hAnsi="Arial Narrow" w:cs="Arial"/>
          <w:szCs w:val="24"/>
        </w:rPr>
        <w:t>07+9</w:t>
      </w:r>
      <w:r w:rsidR="004E546B">
        <w:rPr>
          <w:rFonts w:ascii="Arial Narrow" w:hAnsi="Arial Narrow" w:cs="Arial"/>
          <w:szCs w:val="24"/>
        </w:rPr>
        <w:t>0</w:t>
      </w:r>
      <w:r w:rsidR="00BE5236">
        <w:rPr>
          <w:rFonts w:ascii="Arial Narrow" w:hAnsi="Arial Narrow" w:cs="Arial"/>
          <w:szCs w:val="24"/>
        </w:rPr>
        <w:t>6</w:t>
      </w:r>
      <w:r w:rsidR="00283531" w:rsidRPr="00D108C1">
        <w:rPr>
          <w:rFonts w:ascii="Arial Narrow" w:hAnsi="Arial Narrow" w:cs="Arial"/>
          <w:szCs w:val="24"/>
        </w:rPr>
        <w:t xml:space="preserve"> </w:t>
      </w:r>
      <w:r w:rsidR="004E546B">
        <w:rPr>
          <w:rFonts w:ascii="Arial Narrow" w:hAnsi="Arial Narrow" w:cs="Arial"/>
          <w:szCs w:val="24"/>
        </w:rPr>
        <w:t>– jezdnia prawa</w:t>
      </w:r>
    </w:p>
    <w:p w:rsidR="0043327D" w:rsidRDefault="0043327D" w:rsidP="003F3C63">
      <w:pPr>
        <w:pStyle w:val="Tekstpodstawowy2"/>
        <w:spacing w:line="312" w:lineRule="auto"/>
        <w:ind w:right="-142"/>
        <w:rPr>
          <w:rFonts w:ascii="Arial Narrow" w:hAnsi="Arial Narrow" w:cs="Arial"/>
          <w:szCs w:val="24"/>
        </w:rPr>
      </w:pPr>
    </w:p>
    <w:p w:rsidR="00CC7B1D" w:rsidRDefault="00A66C15" w:rsidP="006E7FDB">
      <w:pPr>
        <w:pStyle w:val="Tekstpodstawowy2"/>
        <w:spacing w:line="312" w:lineRule="auto"/>
        <w:ind w:left="2127" w:right="-142" w:hanging="2127"/>
        <w:jc w:val="left"/>
        <w:rPr>
          <w:rFonts w:ascii="Arial Narrow" w:hAnsi="Arial Narrow" w:cs="Arial"/>
          <w:szCs w:val="24"/>
        </w:rPr>
      </w:pPr>
      <w:r w:rsidRPr="0043327D">
        <w:rPr>
          <w:rFonts w:ascii="Arial Narrow" w:hAnsi="Arial Narrow" w:cs="Arial"/>
          <w:i/>
          <w:szCs w:val="24"/>
        </w:rPr>
        <w:t>ADRES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 w:rsidR="00C770F5">
        <w:rPr>
          <w:rFonts w:ascii="Arial Narrow" w:hAnsi="Arial Narrow" w:cs="Arial"/>
          <w:szCs w:val="24"/>
        </w:rPr>
        <w:t>M</w:t>
      </w:r>
      <w:proofErr w:type="gramEnd"/>
      <w:r w:rsidR="00C770F5">
        <w:rPr>
          <w:rFonts w:ascii="Arial Narrow" w:hAnsi="Arial Narrow" w:cs="Arial"/>
          <w:szCs w:val="24"/>
        </w:rPr>
        <w:t xml:space="preserve">. </w:t>
      </w:r>
      <w:r w:rsidR="00BE5236">
        <w:rPr>
          <w:rFonts w:ascii="Arial Narrow" w:hAnsi="Arial Narrow" w:cs="Arial"/>
          <w:szCs w:val="24"/>
        </w:rPr>
        <w:t>KOSTRZYN NAD ODRĄ</w:t>
      </w:r>
      <w:r w:rsidR="00DE4F01">
        <w:rPr>
          <w:rFonts w:ascii="Arial Narrow" w:hAnsi="Arial Narrow" w:cs="Arial"/>
          <w:szCs w:val="24"/>
        </w:rPr>
        <w:t xml:space="preserve">, </w:t>
      </w:r>
      <w:r w:rsidRPr="00D108C1">
        <w:rPr>
          <w:rFonts w:ascii="Arial Narrow" w:hAnsi="Arial Narrow" w:cs="Arial"/>
          <w:szCs w:val="24"/>
        </w:rPr>
        <w:t xml:space="preserve">DZ. NR </w:t>
      </w:r>
      <w:r w:rsidR="006E7FDB">
        <w:rPr>
          <w:rFonts w:ascii="Arial Narrow" w:hAnsi="Arial Narrow" w:cs="Arial"/>
          <w:szCs w:val="24"/>
        </w:rPr>
        <w:t>68/</w:t>
      </w:r>
      <w:r w:rsidR="00F22418">
        <w:rPr>
          <w:rFonts w:ascii="Arial Narrow" w:hAnsi="Arial Narrow" w:cs="Arial"/>
          <w:szCs w:val="24"/>
        </w:rPr>
        <w:t>7</w:t>
      </w:r>
      <w:r w:rsidR="006E7FDB">
        <w:rPr>
          <w:rFonts w:ascii="Arial Narrow" w:hAnsi="Arial Narrow" w:cs="Arial"/>
          <w:szCs w:val="24"/>
        </w:rPr>
        <w:t>5, 69/18, 76/97</w:t>
      </w:r>
    </w:p>
    <w:p w:rsidR="00283531" w:rsidRPr="00D108C1" w:rsidRDefault="00560C07" w:rsidP="00CC7B1D">
      <w:pPr>
        <w:pStyle w:val="Tekstpodstawowy2"/>
        <w:spacing w:line="312" w:lineRule="auto"/>
        <w:ind w:left="2127" w:right="-142"/>
        <w:jc w:val="left"/>
        <w:rPr>
          <w:rFonts w:ascii="Arial Narrow" w:hAnsi="Arial Narrow" w:cs="Arial"/>
          <w:bCs/>
          <w:szCs w:val="24"/>
        </w:rPr>
      </w:pPr>
      <w:r>
        <w:rPr>
          <w:rFonts w:ascii="Arial Narrow" w:hAnsi="Arial Narrow" w:cs="Arial"/>
          <w:szCs w:val="24"/>
        </w:rPr>
        <w:t xml:space="preserve">OBRĘB </w:t>
      </w:r>
      <w:r w:rsidR="006E7FDB">
        <w:rPr>
          <w:rFonts w:ascii="Arial Narrow" w:hAnsi="Arial Narrow" w:cs="Arial"/>
          <w:szCs w:val="24"/>
        </w:rPr>
        <w:t>STARE MIASTO, JEDN. EWID. KOSTRZYN NAD ODRĄ</w:t>
      </w:r>
    </w:p>
    <w:p w:rsidR="00283531" w:rsidRPr="00D108C1" w:rsidRDefault="00283531" w:rsidP="003F3C63">
      <w:pPr>
        <w:spacing w:line="312" w:lineRule="auto"/>
        <w:rPr>
          <w:rFonts w:ascii="Arial Narrow" w:hAnsi="Arial Narrow" w:cs="Arial"/>
          <w:b/>
          <w:bCs/>
          <w:i/>
          <w:iCs/>
          <w:szCs w:val="24"/>
        </w:rPr>
      </w:pPr>
    </w:p>
    <w:p w:rsidR="00283531" w:rsidRPr="00D108C1" w:rsidRDefault="00D108C1" w:rsidP="003F3C63">
      <w:pPr>
        <w:pStyle w:val="Tekstpodstawowy2"/>
        <w:spacing w:line="312" w:lineRule="auto"/>
        <w:rPr>
          <w:rFonts w:ascii="Arial Narrow" w:hAnsi="Arial Narrow" w:cs="Arial"/>
          <w:bCs/>
          <w:szCs w:val="24"/>
        </w:rPr>
      </w:pPr>
      <w:r w:rsidRPr="0043327D">
        <w:rPr>
          <w:rFonts w:ascii="Arial Narrow" w:hAnsi="Arial Narrow" w:cs="Arial"/>
          <w:i/>
          <w:szCs w:val="24"/>
        </w:rPr>
        <w:t>BRANŻA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 w:rsidR="00283531" w:rsidRPr="00D108C1">
        <w:rPr>
          <w:rFonts w:ascii="Arial Narrow" w:hAnsi="Arial Narrow" w:cs="Arial"/>
          <w:szCs w:val="24"/>
        </w:rPr>
        <w:t>DROGOWA</w:t>
      </w:r>
      <w:proofErr w:type="gramEnd"/>
    </w:p>
    <w:p w:rsidR="00283531" w:rsidRPr="00D108C1" w:rsidRDefault="00283531" w:rsidP="003F3C63">
      <w:pPr>
        <w:pStyle w:val="Tekstpodstawowy2"/>
        <w:tabs>
          <w:tab w:val="left" w:pos="3240"/>
        </w:tabs>
        <w:spacing w:line="312" w:lineRule="auto"/>
        <w:rPr>
          <w:rFonts w:ascii="Arial Narrow" w:hAnsi="Arial Narrow" w:cs="Arial"/>
          <w:szCs w:val="24"/>
        </w:rPr>
      </w:pPr>
    </w:p>
    <w:p w:rsidR="00D108C1" w:rsidRDefault="00D108C1" w:rsidP="003F3C63">
      <w:pPr>
        <w:pStyle w:val="Tekstpodstawowy2"/>
        <w:spacing w:line="312" w:lineRule="auto"/>
        <w:ind w:left="2127" w:hanging="2127"/>
        <w:rPr>
          <w:rFonts w:ascii="Arial Narrow" w:hAnsi="Arial Narrow" w:cs="Arial"/>
          <w:szCs w:val="24"/>
        </w:rPr>
      </w:pPr>
      <w:r w:rsidRPr="0043327D">
        <w:rPr>
          <w:rFonts w:ascii="Arial Narrow" w:hAnsi="Arial Narrow" w:cs="Arial"/>
          <w:i/>
          <w:szCs w:val="24"/>
        </w:rPr>
        <w:t>INWESTOR</w:t>
      </w:r>
      <w:proofErr w:type="gramStart"/>
      <w:r w:rsidRPr="0043327D">
        <w:rPr>
          <w:rFonts w:ascii="Arial Narrow" w:hAnsi="Arial Narrow" w:cs="Arial"/>
          <w:i/>
          <w:szCs w:val="24"/>
        </w:rPr>
        <w:t>:</w:t>
      </w:r>
      <w:r>
        <w:rPr>
          <w:rFonts w:ascii="Arial Narrow" w:hAnsi="Arial Narrow" w:cs="Arial"/>
          <w:szCs w:val="24"/>
        </w:rPr>
        <w:tab/>
      </w:r>
      <w:r w:rsidR="00283531" w:rsidRPr="00D108C1">
        <w:rPr>
          <w:rFonts w:ascii="Arial Narrow" w:hAnsi="Arial Narrow" w:cs="Arial"/>
          <w:szCs w:val="24"/>
        </w:rPr>
        <w:t>GENERALNY</w:t>
      </w:r>
      <w:proofErr w:type="gramEnd"/>
      <w:r w:rsidR="00283531" w:rsidRPr="00D108C1">
        <w:rPr>
          <w:rFonts w:ascii="Arial Narrow" w:hAnsi="Arial Narrow" w:cs="Arial"/>
          <w:szCs w:val="24"/>
        </w:rPr>
        <w:t xml:space="preserve"> DYREKTOR DRÓG KRAJOWYCH I AUTOSTRAD</w:t>
      </w:r>
    </w:p>
    <w:p w:rsidR="00D108C1" w:rsidRDefault="0028353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 w:rsidRPr="00D108C1">
        <w:rPr>
          <w:rFonts w:ascii="Arial Narrow" w:hAnsi="Arial Narrow" w:cs="Arial"/>
          <w:szCs w:val="24"/>
        </w:rPr>
        <w:t>UL. WRONIA 53, 00-874 WARSZAWA</w:t>
      </w:r>
    </w:p>
    <w:p w:rsidR="00D108C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</w:p>
    <w:p w:rsidR="00D108C1" w:rsidRPr="0043327D" w:rsidRDefault="00283531" w:rsidP="003F3C63">
      <w:pPr>
        <w:pStyle w:val="Tekstpodstawowy2"/>
        <w:spacing w:line="312" w:lineRule="auto"/>
        <w:rPr>
          <w:rFonts w:ascii="Arial Narrow" w:hAnsi="Arial Narrow" w:cs="Arial"/>
          <w:i/>
          <w:szCs w:val="24"/>
        </w:rPr>
      </w:pPr>
      <w:r w:rsidRPr="0043327D">
        <w:rPr>
          <w:rFonts w:ascii="Arial Narrow" w:hAnsi="Arial Narrow" w:cs="Arial"/>
          <w:i/>
          <w:szCs w:val="24"/>
        </w:rPr>
        <w:t>REPREZENTOWANY PRZEZ:</w:t>
      </w:r>
    </w:p>
    <w:p w:rsidR="00D108C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ODDZIAŁ W ZIELONEJ GÓRZE</w:t>
      </w:r>
    </w:p>
    <w:p w:rsidR="00D108C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UL. BOH. WESTERPLATTE 31</w:t>
      </w:r>
    </w:p>
    <w:p w:rsidR="00283531" w:rsidRDefault="00D108C1" w:rsidP="003F3C63">
      <w:pPr>
        <w:pStyle w:val="Tekstpodstawowy2"/>
        <w:spacing w:line="312" w:lineRule="auto"/>
        <w:ind w:left="2127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65-950 ZIELONA GÓRA</w:t>
      </w:r>
    </w:p>
    <w:p w:rsidR="00D108C1" w:rsidRDefault="00D108C1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3327D" w:rsidRDefault="0043327D" w:rsidP="003F3C63">
      <w:pPr>
        <w:pStyle w:val="Tekstpodstawowy2"/>
        <w:spacing w:line="312" w:lineRule="auto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i/>
          <w:szCs w:val="24"/>
        </w:rPr>
        <w:t>ZAWARTOŚĆ OPRACOWANIA:</w:t>
      </w:r>
    </w:p>
    <w:p w:rsidR="0043327D" w:rsidRPr="0043327D" w:rsidRDefault="0043327D" w:rsidP="003F3C63">
      <w:pPr>
        <w:pStyle w:val="Tekstpodstawowy2"/>
        <w:spacing w:line="312" w:lineRule="auto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</w:r>
      <w:r>
        <w:rPr>
          <w:rFonts w:ascii="Arial Narrow" w:hAnsi="Arial Narrow" w:cs="Arial"/>
          <w:szCs w:val="24"/>
        </w:rPr>
        <w:tab/>
        <w:t>OPIS TECHNICZNY, CZĘŚĆ RYSUNKOWA</w:t>
      </w:r>
      <w:r>
        <w:rPr>
          <w:rFonts w:ascii="Arial Narrow" w:hAnsi="Arial Narrow" w:cs="Arial"/>
          <w:szCs w:val="24"/>
        </w:rPr>
        <w:tab/>
      </w:r>
    </w:p>
    <w:p w:rsidR="0043327D" w:rsidRDefault="0043327D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E546B" w:rsidRDefault="004E546B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E546B" w:rsidRDefault="004E546B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E546B" w:rsidRDefault="004E546B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</w:p>
    <w:p w:rsidR="004E546B" w:rsidRPr="00D108C1" w:rsidRDefault="004E546B" w:rsidP="003F3C63">
      <w:pPr>
        <w:pStyle w:val="Tekstpodstawowy2"/>
        <w:tabs>
          <w:tab w:val="left" w:pos="2410"/>
        </w:tabs>
        <w:spacing w:line="312" w:lineRule="auto"/>
        <w:rPr>
          <w:rFonts w:ascii="Arial Narrow" w:hAnsi="Arial Narrow" w:cs="Arial"/>
          <w:szCs w:val="24"/>
        </w:rPr>
      </w:pPr>
      <w:bookmarkStart w:id="1" w:name="_GoBack"/>
      <w:bookmarkEnd w:id="1"/>
    </w:p>
    <w:tbl>
      <w:tblPr>
        <w:tblpPr w:leftFromText="141" w:rightFromText="141" w:vertAnchor="text" w:horzAnchor="margin" w:tblpY="81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2692"/>
        <w:gridCol w:w="2409"/>
        <w:gridCol w:w="1437"/>
        <w:gridCol w:w="1440"/>
      </w:tblGrid>
      <w:tr w:rsidR="00283531" w:rsidRPr="00D108C1" w:rsidTr="0043327D">
        <w:trPr>
          <w:trHeight w:val="5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Uprawnienia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Data Podpis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43327D" w:rsidRDefault="00283531" w:rsidP="003F3C63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sz w:val="20"/>
              </w:rPr>
            </w:pPr>
            <w:r w:rsidRPr="0043327D">
              <w:rPr>
                <w:rFonts w:ascii="Arial Narrow" w:hAnsi="Arial Narrow" w:cs="Arial"/>
                <w:sz w:val="20"/>
              </w:rPr>
              <w:t>Nr egzemplarza</w:t>
            </w:r>
          </w:p>
        </w:tc>
      </w:tr>
      <w:tr w:rsidR="00283531" w:rsidRPr="00D108C1" w:rsidTr="00D22F5F">
        <w:trPr>
          <w:cantSplit/>
          <w:trHeight w:val="8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283531" w:rsidRPr="00D108C1" w:rsidRDefault="0028353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bCs/>
                <w:i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Opracował: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531" w:rsidRPr="00D108C1" w:rsidRDefault="00D108C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b/>
                <w:bCs/>
                <w:i/>
                <w:sz w:val="20"/>
              </w:rPr>
            </w:pPr>
            <w:proofErr w:type="gramStart"/>
            <w:r w:rsidRPr="00D108C1">
              <w:rPr>
                <w:rFonts w:ascii="Arial Narrow" w:hAnsi="Arial Narrow" w:cs="Arial"/>
                <w:sz w:val="20"/>
              </w:rPr>
              <w:t>mgr</w:t>
            </w:r>
            <w:proofErr w:type="gramEnd"/>
            <w:r w:rsidRPr="00D108C1">
              <w:rPr>
                <w:rFonts w:ascii="Arial Narrow" w:hAnsi="Arial Narrow" w:cs="Arial"/>
                <w:sz w:val="20"/>
              </w:rPr>
              <w:t xml:space="preserve"> </w:t>
            </w:r>
            <w:r w:rsidR="00283531" w:rsidRPr="00D108C1">
              <w:rPr>
                <w:rFonts w:ascii="Arial Narrow" w:hAnsi="Arial Narrow" w:cs="Arial"/>
                <w:sz w:val="20"/>
              </w:rPr>
              <w:t xml:space="preserve">inż. </w:t>
            </w:r>
            <w:r w:rsidRPr="00D108C1">
              <w:rPr>
                <w:rFonts w:ascii="Arial Narrow" w:hAnsi="Arial Narrow" w:cs="Arial"/>
                <w:sz w:val="20"/>
              </w:rPr>
              <w:t>Michał Biegalski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531" w:rsidRPr="00D108C1" w:rsidRDefault="00D108C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sz w:val="20"/>
              </w:rPr>
            </w:pPr>
            <w:r w:rsidRPr="00D108C1">
              <w:rPr>
                <w:rFonts w:ascii="Arial Narrow" w:hAnsi="Arial Narrow" w:cs="Arial"/>
                <w:sz w:val="20"/>
              </w:rPr>
              <w:t>LBS/0041/OWOD/12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531" w:rsidRPr="00D108C1" w:rsidRDefault="002E0E0B" w:rsidP="004E546B">
            <w:pPr>
              <w:pStyle w:val="Tekstpodstawowy2"/>
              <w:spacing w:line="312" w:lineRule="auto"/>
              <w:jc w:val="center"/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 xml:space="preserve">  .</w:t>
            </w:r>
            <w:r w:rsidR="00283531" w:rsidRPr="00D108C1">
              <w:rPr>
                <w:rFonts w:ascii="Arial Narrow" w:hAnsi="Arial Narrow" w:cs="Arial"/>
                <w:sz w:val="20"/>
              </w:rPr>
              <w:t>0</w:t>
            </w:r>
            <w:r w:rsidR="004E546B">
              <w:rPr>
                <w:rFonts w:ascii="Arial Narrow" w:hAnsi="Arial Narrow" w:cs="Arial"/>
                <w:sz w:val="20"/>
              </w:rPr>
              <w:t>8</w:t>
            </w:r>
            <w:r w:rsidR="00283531" w:rsidRPr="00D108C1">
              <w:rPr>
                <w:rFonts w:ascii="Arial Narrow" w:hAnsi="Arial Narrow" w:cs="Arial"/>
                <w:sz w:val="20"/>
              </w:rPr>
              <w:t>.20</w:t>
            </w:r>
            <w:r w:rsidR="00BE5236">
              <w:rPr>
                <w:rFonts w:ascii="Arial Narrow" w:hAnsi="Arial Narrow" w:cs="Arial"/>
                <w:sz w:val="20"/>
              </w:rPr>
              <w:t>20</w:t>
            </w:r>
            <w:r w:rsidR="00283531" w:rsidRPr="00D108C1">
              <w:rPr>
                <w:rFonts w:ascii="Arial Narrow" w:hAnsi="Arial Narrow" w:cs="Arial"/>
                <w:sz w:val="20"/>
              </w:rPr>
              <w:t xml:space="preserve"> </w:t>
            </w:r>
            <w:proofErr w:type="gramStart"/>
            <w:r w:rsidR="00283531" w:rsidRPr="00D108C1">
              <w:rPr>
                <w:rFonts w:ascii="Arial Narrow" w:hAnsi="Arial Narrow" w:cs="Arial"/>
                <w:sz w:val="20"/>
              </w:rPr>
              <w:t>r</w:t>
            </w:r>
            <w:proofErr w:type="gramEnd"/>
            <w:r w:rsidR="00283531" w:rsidRPr="00D108C1"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531" w:rsidRPr="00D108C1" w:rsidRDefault="00283531" w:rsidP="003F3C63">
            <w:pPr>
              <w:spacing w:line="312" w:lineRule="auto"/>
              <w:rPr>
                <w:rFonts w:ascii="Arial Narrow" w:hAnsi="Arial Narrow" w:cs="Arial"/>
                <w:sz w:val="16"/>
              </w:rPr>
            </w:pPr>
          </w:p>
          <w:p w:rsidR="00283531" w:rsidRPr="00D108C1" w:rsidRDefault="00283531" w:rsidP="003F3C63">
            <w:pPr>
              <w:pStyle w:val="Tekstpodstawowy2"/>
              <w:spacing w:line="312" w:lineRule="auto"/>
              <w:rPr>
                <w:rFonts w:ascii="Arial Narrow" w:hAnsi="Arial Narrow" w:cs="Arial"/>
                <w:bCs/>
                <w:i/>
                <w:sz w:val="36"/>
                <w:szCs w:val="36"/>
              </w:rPr>
            </w:pPr>
          </w:p>
        </w:tc>
      </w:tr>
    </w:tbl>
    <w:p w:rsidR="00032051" w:rsidRPr="00D108C1" w:rsidRDefault="00032051" w:rsidP="003F3C63">
      <w:pPr>
        <w:pStyle w:val="Tekstpodstawowy2"/>
        <w:spacing w:line="312" w:lineRule="auto"/>
        <w:jc w:val="center"/>
        <w:rPr>
          <w:rFonts w:ascii="Arial Narrow" w:hAnsi="Arial Narrow" w:cs="Arial"/>
        </w:rPr>
      </w:pPr>
    </w:p>
    <w:p w:rsidR="00283531" w:rsidRPr="00D108C1" w:rsidRDefault="00283531" w:rsidP="003F3C63">
      <w:pPr>
        <w:pStyle w:val="Tekstpodstawowy2"/>
        <w:spacing w:line="312" w:lineRule="auto"/>
        <w:jc w:val="center"/>
        <w:rPr>
          <w:rFonts w:ascii="Arial Narrow" w:hAnsi="Arial Narrow" w:cs="Arial"/>
          <w:b/>
          <w:bCs/>
        </w:rPr>
      </w:pPr>
      <w:r w:rsidRPr="00D108C1">
        <w:rPr>
          <w:rFonts w:ascii="Arial Narrow" w:hAnsi="Arial Narrow" w:cs="Arial"/>
        </w:rPr>
        <w:t xml:space="preserve">Zielona Góra, </w:t>
      </w:r>
      <w:r w:rsidR="004E546B">
        <w:rPr>
          <w:rFonts w:ascii="Arial Narrow" w:hAnsi="Arial Narrow" w:cs="Arial"/>
        </w:rPr>
        <w:t>sierpień</w:t>
      </w:r>
      <w:r w:rsidR="00C770F5">
        <w:rPr>
          <w:rFonts w:ascii="Arial Narrow" w:hAnsi="Arial Narrow" w:cs="Arial"/>
        </w:rPr>
        <w:t xml:space="preserve"> </w:t>
      </w:r>
      <w:r w:rsidRPr="00D108C1">
        <w:rPr>
          <w:rFonts w:ascii="Arial Narrow" w:hAnsi="Arial Narrow" w:cs="Arial"/>
        </w:rPr>
        <w:t>20</w:t>
      </w:r>
      <w:r w:rsidR="006E7FDB">
        <w:rPr>
          <w:rFonts w:ascii="Arial Narrow" w:hAnsi="Arial Narrow" w:cs="Arial"/>
        </w:rPr>
        <w:t>20</w:t>
      </w:r>
      <w:r w:rsidRPr="00D108C1">
        <w:rPr>
          <w:rFonts w:ascii="Arial Narrow" w:hAnsi="Arial Narrow" w:cs="Arial"/>
        </w:rPr>
        <w:t xml:space="preserve"> r.</w:t>
      </w:r>
    </w:p>
    <w:bookmarkEnd w:id="0"/>
    <w:p w:rsidR="00FE5936" w:rsidRPr="00D108C1" w:rsidRDefault="00B76945" w:rsidP="003F3C63">
      <w:pPr>
        <w:pStyle w:val="Tytu"/>
        <w:spacing w:line="312" w:lineRule="auto"/>
        <w:rPr>
          <w:rFonts w:ascii="Arial Narrow" w:hAnsi="Arial Narrow" w:cs="Arial"/>
          <w:sz w:val="36"/>
          <w:u w:val="none"/>
        </w:rPr>
      </w:pPr>
      <w:r w:rsidRPr="00D108C1">
        <w:rPr>
          <w:rFonts w:ascii="Arial Narrow" w:hAnsi="Arial Narrow" w:cs="Arial"/>
          <w:sz w:val="36"/>
          <w:u w:val="none"/>
        </w:rPr>
        <w:br w:type="page"/>
      </w:r>
      <w:r w:rsidR="00FE5936" w:rsidRPr="00D108C1">
        <w:rPr>
          <w:rFonts w:ascii="Arial Narrow" w:hAnsi="Arial Narrow" w:cs="Arial"/>
          <w:sz w:val="36"/>
          <w:u w:val="none"/>
        </w:rPr>
        <w:lastRenderedPageBreak/>
        <w:t>OPIS TECHNICZNY</w:t>
      </w:r>
    </w:p>
    <w:p w:rsidR="0099797E" w:rsidRPr="00D108C1" w:rsidRDefault="00FE5936" w:rsidP="003F3C63">
      <w:pPr>
        <w:pStyle w:val="Tytu"/>
        <w:spacing w:line="312" w:lineRule="auto"/>
        <w:rPr>
          <w:rFonts w:ascii="Arial Narrow" w:hAnsi="Arial Narrow" w:cs="Arial"/>
          <w:sz w:val="22"/>
          <w:szCs w:val="22"/>
          <w:u w:val="none"/>
        </w:rPr>
      </w:pPr>
      <w:proofErr w:type="gramStart"/>
      <w:r w:rsidRPr="00D108C1">
        <w:rPr>
          <w:rFonts w:ascii="Arial Narrow" w:hAnsi="Arial Narrow" w:cs="Arial"/>
          <w:sz w:val="22"/>
          <w:szCs w:val="22"/>
          <w:u w:val="none"/>
        </w:rPr>
        <w:t>do</w:t>
      </w:r>
      <w:proofErr w:type="gramEnd"/>
      <w:r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43327D">
        <w:rPr>
          <w:rFonts w:ascii="Arial Narrow" w:hAnsi="Arial Narrow" w:cs="Arial"/>
          <w:sz w:val="22"/>
          <w:szCs w:val="22"/>
          <w:u w:val="none"/>
        </w:rPr>
        <w:t xml:space="preserve">projektu remontu </w:t>
      </w:r>
      <w:r w:rsidR="00ED3BF0" w:rsidRPr="00D108C1">
        <w:rPr>
          <w:rFonts w:ascii="Arial Narrow" w:hAnsi="Arial Narrow" w:cs="Arial"/>
          <w:sz w:val="22"/>
          <w:szCs w:val="22"/>
          <w:u w:val="none"/>
        </w:rPr>
        <w:t xml:space="preserve">drogi krajowej nr </w:t>
      </w:r>
      <w:r w:rsidR="00C770F5">
        <w:rPr>
          <w:rFonts w:ascii="Arial Narrow" w:hAnsi="Arial Narrow" w:cs="Arial"/>
          <w:sz w:val="22"/>
          <w:szCs w:val="22"/>
          <w:u w:val="none"/>
        </w:rPr>
        <w:t>31</w:t>
      </w:r>
      <w:r w:rsidR="00ED3BF0"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 w:rsidR="0099797E" w:rsidRPr="00D108C1">
        <w:rPr>
          <w:rFonts w:ascii="Arial Narrow" w:hAnsi="Arial Narrow" w:cs="Arial"/>
          <w:sz w:val="22"/>
          <w:szCs w:val="22"/>
          <w:u w:val="none"/>
        </w:rPr>
        <w:t>na odcink</w:t>
      </w:r>
      <w:r w:rsidR="00A13D14" w:rsidRPr="00D108C1">
        <w:rPr>
          <w:rFonts w:ascii="Arial Narrow" w:hAnsi="Arial Narrow" w:cs="Arial"/>
          <w:sz w:val="22"/>
          <w:szCs w:val="22"/>
          <w:u w:val="none"/>
        </w:rPr>
        <w:t>u</w:t>
      </w:r>
      <w:r w:rsidR="0099797E" w:rsidRPr="00D108C1">
        <w:rPr>
          <w:rFonts w:ascii="Arial Narrow" w:hAnsi="Arial Narrow" w:cs="Arial"/>
          <w:sz w:val="22"/>
          <w:szCs w:val="22"/>
          <w:u w:val="none"/>
        </w:rPr>
        <w:t xml:space="preserve">: </w:t>
      </w:r>
    </w:p>
    <w:p w:rsidR="00A13D14" w:rsidRPr="00D108C1" w:rsidRDefault="004E546B" w:rsidP="003F3C63">
      <w:pPr>
        <w:pStyle w:val="Tytu"/>
        <w:spacing w:line="312" w:lineRule="auto"/>
        <w:rPr>
          <w:rFonts w:ascii="Arial Narrow" w:hAnsi="Arial Narrow" w:cs="Arial"/>
          <w:b w:val="0"/>
          <w:bCs w:val="0"/>
          <w:color w:val="010101"/>
          <w:sz w:val="22"/>
          <w:szCs w:val="22"/>
          <w:u w:val="none"/>
        </w:rPr>
      </w:pPr>
      <w:proofErr w:type="gramStart"/>
      <w:r>
        <w:rPr>
          <w:rFonts w:ascii="Arial Narrow" w:hAnsi="Arial Narrow" w:cs="Arial"/>
          <w:w w:val="90"/>
          <w:sz w:val="22"/>
          <w:szCs w:val="22"/>
          <w:u w:val="none"/>
        </w:rPr>
        <w:t>od</w:t>
      </w:r>
      <w:proofErr w:type="gramEnd"/>
      <w:r>
        <w:rPr>
          <w:rFonts w:ascii="Arial Narrow" w:hAnsi="Arial Narrow" w:cs="Arial"/>
          <w:w w:val="90"/>
          <w:sz w:val="22"/>
          <w:szCs w:val="22"/>
          <w:u w:val="none"/>
        </w:rPr>
        <w:t xml:space="preserve"> km 107+790 do km 107+906 (jezdnia prawa)</w:t>
      </w:r>
      <w:r w:rsidR="006E7FDB">
        <w:rPr>
          <w:rFonts w:ascii="Arial Narrow" w:hAnsi="Arial Narrow" w:cs="Arial"/>
          <w:w w:val="90"/>
          <w:sz w:val="22"/>
          <w:szCs w:val="22"/>
          <w:u w:val="none"/>
        </w:rPr>
        <w:t xml:space="preserve"> – u</w:t>
      </w:r>
      <w:r w:rsidR="00C770F5">
        <w:rPr>
          <w:rFonts w:ascii="Arial Narrow" w:hAnsi="Arial Narrow" w:cs="Arial"/>
          <w:w w:val="90"/>
          <w:sz w:val="22"/>
          <w:szCs w:val="22"/>
          <w:u w:val="none"/>
        </w:rPr>
        <w:t xml:space="preserve">l. </w:t>
      </w:r>
      <w:r w:rsidR="006E7FDB">
        <w:rPr>
          <w:rFonts w:ascii="Arial Narrow" w:hAnsi="Arial Narrow" w:cs="Arial"/>
          <w:w w:val="90"/>
          <w:sz w:val="22"/>
          <w:szCs w:val="22"/>
          <w:u w:val="none"/>
        </w:rPr>
        <w:t xml:space="preserve">W. Sikorskiego </w:t>
      </w:r>
      <w:r w:rsidR="00C770F5">
        <w:rPr>
          <w:rFonts w:ascii="Arial Narrow" w:hAnsi="Arial Narrow" w:cs="Arial"/>
          <w:w w:val="90"/>
          <w:sz w:val="22"/>
          <w:szCs w:val="22"/>
          <w:u w:val="none"/>
        </w:rPr>
        <w:t xml:space="preserve">w </w:t>
      </w:r>
      <w:r w:rsidR="006E7FDB">
        <w:rPr>
          <w:rFonts w:ascii="Arial Narrow" w:hAnsi="Arial Narrow" w:cs="Arial"/>
          <w:w w:val="90"/>
          <w:sz w:val="22"/>
          <w:szCs w:val="22"/>
          <w:u w:val="none"/>
        </w:rPr>
        <w:t>Kostrzynie nad Odrą</w:t>
      </w:r>
    </w:p>
    <w:p w:rsidR="00ED3BF0" w:rsidRPr="00D108C1" w:rsidRDefault="00ED3BF0" w:rsidP="003F3C63">
      <w:pPr>
        <w:pStyle w:val="Tytu"/>
        <w:spacing w:line="312" w:lineRule="auto"/>
        <w:rPr>
          <w:rFonts w:ascii="Arial Narrow" w:hAnsi="Arial Narrow" w:cs="Arial"/>
          <w:b w:val="0"/>
          <w:bCs w:val="0"/>
          <w:color w:val="010101"/>
          <w:sz w:val="22"/>
          <w:szCs w:val="22"/>
          <w:u w:val="none"/>
        </w:rPr>
      </w:pPr>
    </w:p>
    <w:p w:rsidR="00FE5936" w:rsidRPr="003F3C63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3F3C63">
        <w:rPr>
          <w:rFonts w:ascii="Arial Narrow" w:hAnsi="Arial Narrow" w:cs="Arial"/>
          <w:b/>
          <w:sz w:val="28"/>
          <w:u w:val="double"/>
        </w:rPr>
        <w:t>Zakres i cel opracowania</w:t>
      </w:r>
      <w:r w:rsidR="003F3C63">
        <w:rPr>
          <w:rFonts w:ascii="Arial Narrow" w:hAnsi="Arial Narrow" w:cs="Arial"/>
          <w:b/>
          <w:sz w:val="28"/>
          <w:u w:val="double"/>
        </w:rPr>
        <w:tab/>
      </w:r>
    </w:p>
    <w:p w:rsidR="00FE5936" w:rsidRPr="003F3C63" w:rsidRDefault="003F3C63" w:rsidP="00CB3AF4">
      <w:pPr>
        <w:spacing w:before="120" w:line="312" w:lineRule="auto"/>
        <w:jc w:val="both"/>
        <w:rPr>
          <w:rFonts w:ascii="Arial Narrow" w:hAnsi="Arial Narrow" w:cs="Arial"/>
          <w:bCs/>
        </w:rPr>
      </w:pPr>
      <w:r w:rsidRPr="00CB3AF4">
        <w:rPr>
          <w:rFonts w:ascii="Arial Narrow" w:hAnsi="Arial Narrow" w:cs="Arial"/>
          <w:szCs w:val="24"/>
        </w:rPr>
        <w:t xml:space="preserve">Projekt dotyczy remontu odcinka drogi krajowej nr </w:t>
      </w:r>
      <w:r w:rsidR="00C770F5">
        <w:rPr>
          <w:rFonts w:ascii="Arial Narrow" w:hAnsi="Arial Narrow" w:cs="Arial"/>
          <w:szCs w:val="24"/>
        </w:rPr>
        <w:t>31</w:t>
      </w:r>
      <w:r w:rsidRPr="00CB3AF4">
        <w:rPr>
          <w:rFonts w:ascii="Arial Narrow" w:hAnsi="Arial Narrow" w:cs="Arial"/>
          <w:szCs w:val="24"/>
        </w:rPr>
        <w:t xml:space="preserve"> </w:t>
      </w:r>
      <w:r w:rsidR="004E546B">
        <w:rPr>
          <w:rFonts w:ascii="Arial Narrow" w:hAnsi="Arial Narrow" w:cs="Arial"/>
          <w:szCs w:val="24"/>
        </w:rPr>
        <w:t>od km 107+790 do km 107+906 (jezdnia prawa)</w:t>
      </w:r>
      <w:r w:rsidR="00C770F5">
        <w:rPr>
          <w:rFonts w:ascii="Arial Narrow" w:hAnsi="Arial Narrow" w:cs="Arial"/>
          <w:szCs w:val="24"/>
        </w:rPr>
        <w:t xml:space="preserve"> – na dwujezdniowym odcinku </w:t>
      </w:r>
      <w:r w:rsidR="00D9256D">
        <w:rPr>
          <w:rFonts w:ascii="Arial Narrow" w:hAnsi="Arial Narrow" w:cs="Arial"/>
          <w:szCs w:val="24"/>
        </w:rPr>
        <w:t>u</w:t>
      </w:r>
      <w:r w:rsidR="00C770F5">
        <w:rPr>
          <w:rFonts w:ascii="Arial Narrow" w:hAnsi="Arial Narrow" w:cs="Arial"/>
          <w:szCs w:val="24"/>
        </w:rPr>
        <w:t xml:space="preserve">l. </w:t>
      </w:r>
      <w:r w:rsidR="00D9256D">
        <w:rPr>
          <w:rFonts w:ascii="Arial Narrow" w:hAnsi="Arial Narrow" w:cs="Arial"/>
          <w:szCs w:val="24"/>
        </w:rPr>
        <w:t xml:space="preserve">Władysława Sikorskiego </w:t>
      </w:r>
      <w:r w:rsidR="00C770F5">
        <w:rPr>
          <w:rFonts w:ascii="Arial Narrow" w:hAnsi="Arial Narrow" w:cs="Arial"/>
          <w:szCs w:val="24"/>
        </w:rPr>
        <w:t xml:space="preserve">w </w:t>
      </w:r>
      <w:r w:rsidR="00D9256D">
        <w:rPr>
          <w:rFonts w:ascii="Arial Narrow" w:hAnsi="Arial Narrow" w:cs="Arial"/>
          <w:szCs w:val="24"/>
        </w:rPr>
        <w:t xml:space="preserve">Kostrzynie nad Odrą </w:t>
      </w:r>
      <w:r w:rsidR="00C770F5">
        <w:rPr>
          <w:rFonts w:ascii="Arial Narrow" w:hAnsi="Arial Narrow" w:cs="Arial"/>
          <w:szCs w:val="24"/>
        </w:rPr>
        <w:t xml:space="preserve">w powiecie </w:t>
      </w:r>
      <w:r w:rsidR="00D9256D">
        <w:rPr>
          <w:rFonts w:ascii="Arial Narrow" w:hAnsi="Arial Narrow" w:cs="Arial"/>
          <w:szCs w:val="24"/>
        </w:rPr>
        <w:t xml:space="preserve">gorzowskim </w:t>
      </w:r>
      <w:r w:rsidR="00D9256D">
        <w:rPr>
          <w:rFonts w:ascii="Arial Narrow" w:hAnsi="Arial Narrow" w:cs="Arial"/>
          <w:szCs w:val="24"/>
        </w:rPr>
        <w:br/>
      </w:r>
      <w:r w:rsidR="00560C07">
        <w:rPr>
          <w:rFonts w:ascii="Arial Narrow" w:hAnsi="Arial Narrow" w:cs="Arial"/>
          <w:szCs w:val="24"/>
        </w:rPr>
        <w:t xml:space="preserve">w województwie </w:t>
      </w:r>
      <w:r w:rsidR="00F3247D">
        <w:rPr>
          <w:rFonts w:ascii="Arial Narrow" w:hAnsi="Arial Narrow" w:cs="Arial"/>
          <w:szCs w:val="24"/>
        </w:rPr>
        <w:t>l</w:t>
      </w:r>
      <w:r w:rsidR="00560C07">
        <w:rPr>
          <w:rFonts w:ascii="Arial Narrow" w:hAnsi="Arial Narrow" w:cs="Arial"/>
          <w:szCs w:val="24"/>
        </w:rPr>
        <w:t>ubuskim</w:t>
      </w:r>
      <w:r w:rsidRPr="00CB3AF4">
        <w:rPr>
          <w:rFonts w:ascii="Arial Narrow" w:hAnsi="Arial Narrow" w:cs="Arial"/>
          <w:szCs w:val="24"/>
        </w:rPr>
        <w:t xml:space="preserve">. Inwestycja ma na celu wymianę istniejącej warstwy ścieralnej celem przywrócenia </w:t>
      </w:r>
      <w:r w:rsidR="00C770F5">
        <w:rPr>
          <w:rFonts w:ascii="Arial Narrow" w:hAnsi="Arial Narrow" w:cs="Arial"/>
          <w:szCs w:val="24"/>
        </w:rPr>
        <w:t xml:space="preserve">właściwych </w:t>
      </w:r>
      <w:r w:rsidR="00D9256D">
        <w:rPr>
          <w:rFonts w:ascii="Arial Narrow" w:hAnsi="Arial Narrow" w:cs="Arial"/>
          <w:szCs w:val="24"/>
        </w:rPr>
        <w:t>parametrów równości podłużnej i poprzecznej</w:t>
      </w:r>
      <w:r w:rsidR="00C770F5">
        <w:rPr>
          <w:rFonts w:ascii="Arial Narrow" w:hAnsi="Arial Narrow" w:cs="Arial"/>
          <w:szCs w:val="24"/>
        </w:rPr>
        <w:t xml:space="preserve">, likwidacji </w:t>
      </w:r>
      <w:r w:rsidR="00D9256D">
        <w:rPr>
          <w:rFonts w:ascii="Arial Narrow" w:hAnsi="Arial Narrow" w:cs="Arial"/>
          <w:szCs w:val="24"/>
        </w:rPr>
        <w:t xml:space="preserve">spękań </w:t>
      </w:r>
      <w:r w:rsidR="00C770F5">
        <w:rPr>
          <w:rFonts w:ascii="Arial Narrow" w:hAnsi="Arial Narrow" w:cs="Arial"/>
          <w:szCs w:val="24"/>
        </w:rPr>
        <w:t xml:space="preserve">oraz przywrócenia </w:t>
      </w:r>
      <w:r w:rsidRPr="00CB3AF4">
        <w:rPr>
          <w:rFonts w:ascii="Arial Narrow" w:hAnsi="Arial Narrow" w:cs="Arial"/>
          <w:szCs w:val="24"/>
        </w:rPr>
        <w:t>parametrów powierzchniowego odwodnienia drogi</w:t>
      </w:r>
      <w:r w:rsidR="00D9256D">
        <w:rPr>
          <w:rFonts w:ascii="Arial Narrow" w:hAnsi="Arial Narrow" w:cs="Arial"/>
          <w:szCs w:val="24"/>
        </w:rPr>
        <w:t>. Planuje się ponadto wymianę zdegradowanych krawężników betonowych, przełożenie części chodników oraz regulację wysokościową wpustów deszczowych</w:t>
      </w:r>
      <w:r w:rsidRPr="00CB3AF4">
        <w:rPr>
          <w:rFonts w:ascii="Arial Narrow" w:hAnsi="Arial Narrow" w:cs="Arial"/>
          <w:szCs w:val="24"/>
        </w:rPr>
        <w:t>. Powyższe zmiany wpłyną na</w:t>
      </w:r>
      <w:r w:rsidRPr="003F3C63">
        <w:rPr>
          <w:rFonts w:ascii="Arial Narrow" w:hAnsi="Arial Narrow" w:cs="Arial"/>
          <w:bCs/>
        </w:rPr>
        <w:t xml:space="preserve"> zwiększenie bezpieczeństwa ruchu</w:t>
      </w:r>
      <w:r w:rsidR="00D9256D">
        <w:rPr>
          <w:rFonts w:ascii="Arial Narrow" w:hAnsi="Arial Narrow" w:cs="Arial"/>
          <w:bCs/>
        </w:rPr>
        <w:t xml:space="preserve"> drogowego</w:t>
      </w:r>
      <w:r w:rsidRPr="003F3C63">
        <w:rPr>
          <w:rFonts w:ascii="Arial Narrow" w:hAnsi="Arial Narrow" w:cs="Arial"/>
          <w:bCs/>
        </w:rPr>
        <w:t>.</w:t>
      </w:r>
    </w:p>
    <w:p w:rsidR="00FE5936" w:rsidRPr="00D108C1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D108C1">
        <w:rPr>
          <w:rFonts w:ascii="Arial Narrow" w:hAnsi="Arial Narrow" w:cs="Arial"/>
          <w:b/>
          <w:sz w:val="28"/>
          <w:u w:val="double"/>
        </w:rPr>
        <w:t>Dane techniczne</w:t>
      </w:r>
      <w:r w:rsidR="003F3C63">
        <w:rPr>
          <w:rFonts w:ascii="Arial Narrow" w:hAnsi="Arial Narrow" w:cs="Arial"/>
          <w:b/>
          <w:sz w:val="28"/>
          <w:u w:val="double"/>
        </w:rPr>
        <w:tab/>
      </w:r>
    </w:p>
    <w:p w:rsidR="00FE5936" w:rsidRPr="00CB3AF4" w:rsidRDefault="0043327D" w:rsidP="00CB3AF4">
      <w:pPr>
        <w:pStyle w:val="Tekstpodstawowy"/>
        <w:spacing w:before="120" w:line="312" w:lineRule="auto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P</w:t>
      </w:r>
      <w:r w:rsidR="00FE5936" w:rsidRPr="00CB3AF4">
        <w:rPr>
          <w:rFonts w:ascii="Arial Narrow" w:hAnsi="Arial Narrow" w:cs="Arial"/>
          <w:szCs w:val="24"/>
        </w:rPr>
        <w:t xml:space="preserve">arametry techniczne drogi rajowej nr </w:t>
      </w:r>
      <w:r w:rsidR="00C770F5">
        <w:rPr>
          <w:rFonts w:ascii="Arial Narrow" w:hAnsi="Arial Narrow" w:cs="Arial"/>
          <w:szCs w:val="24"/>
        </w:rPr>
        <w:t>31</w:t>
      </w:r>
      <w:r w:rsidR="00FE5936" w:rsidRPr="00CB3AF4">
        <w:rPr>
          <w:rFonts w:ascii="Arial Narrow" w:hAnsi="Arial Narrow" w:cs="Arial"/>
          <w:szCs w:val="24"/>
        </w:rPr>
        <w:t>:</w:t>
      </w:r>
    </w:p>
    <w:p w:rsidR="00FE5936" w:rsidRPr="00D108C1" w:rsidRDefault="003A6CC9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>
        <w:rPr>
          <w:rFonts w:ascii="Arial Narrow" w:hAnsi="Arial Narrow" w:cs="Arial"/>
        </w:rPr>
        <w:t>droga</w:t>
      </w:r>
      <w:proofErr w:type="gramEnd"/>
      <w:r>
        <w:rPr>
          <w:rFonts w:ascii="Arial Narrow" w:hAnsi="Arial Narrow" w:cs="Arial"/>
        </w:rPr>
        <w:t xml:space="preserve"> krajowa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="00FE5936" w:rsidRPr="00D108C1">
        <w:rPr>
          <w:rFonts w:ascii="Arial Narrow" w:hAnsi="Arial Narrow" w:cs="Arial"/>
        </w:rPr>
        <w:t xml:space="preserve">- klasa G, 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przekrój</w:t>
      </w:r>
      <w:proofErr w:type="gramEnd"/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</w:r>
      <w:r w:rsidR="0043327D">
        <w:rPr>
          <w:rFonts w:ascii="Arial Narrow" w:hAnsi="Arial Narrow" w:cs="Arial"/>
        </w:rPr>
        <w:tab/>
        <w:t xml:space="preserve">- </w:t>
      </w:r>
      <w:r w:rsidR="003A6CC9">
        <w:rPr>
          <w:rFonts w:ascii="Arial Narrow" w:hAnsi="Arial Narrow" w:cs="Arial"/>
        </w:rPr>
        <w:t>2x2 (</w:t>
      </w:r>
      <w:r w:rsidR="00DC37AC">
        <w:rPr>
          <w:rFonts w:ascii="Arial Narrow" w:hAnsi="Arial Narrow" w:cs="Arial"/>
        </w:rPr>
        <w:t>107+7</w:t>
      </w:r>
      <w:r w:rsidR="006A01A8">
        <w:rPr>
          <w:rFonts w:ascii="Arial Narrow" w:hAnsi="Arial Narrow" w:cs="Arial"/>
        </w:rPr>
        <w:t>75</w:t>
      </w:r>
      <w:r w:rsidR="00DC37AC">
        <w:rPr>
          <w:rFonts w:ascii="Arial Narrow" w:hAnsi="Arial Narrow" w:cs="Arial"/>
        </w:rPr>
        <w:t>÷107+916</w:t>
      </w:r>
      <w:r w:rsidR="003A6CC9">
        <w:rPr>
          <w:rFonts w:ascii="Arial Narrow" w:hAnsi="Arial Narrow" w:cs="Arial"/>
        </w:rPr>
        <w:t>)</w:t>
      </w:r>
      <w:r w:rsidR="00FC2B99">
        <w:rPr>
          <w:rFonts w:ascii="Arial Narrow" w:hAnsi="Arial Narrow" w:cs="Arial"/>
        </w:rPr>
        <w:t>,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 w:rsidR="00622C42" w:rsidRPr="00D108C1">
        <w:rPr>
          <w:rFonts w:ascii="Arial Narrow" w:hAnsi="Arial Narrow" w:cs="Arial"/>
        </w:rPr>
        <w:t>pasa ruchu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 w:rsidR="004E546B">
        <w:rPr>
          <w:rFonts w:ascii="Arial Narrow" w:hAnsi="Arial Narrow" w:cs="Arial"/>
        </w:rPr>
        <w:t>2x</w:t>
      </w:r>
      <w:r w:rsidR="00962371">
        <w:rPr>
          <w:rFonts w:ascii="Arial Narrow" w:hAnsi="Arial Narrow" w:cs="Arial"/>
        </w:rPr>
        <w:t>3.5</w:t>
      </w:r>
      <w:proofErr w:type="gramStart"/>
      <w:r w:rsidR="00962371">
        <w:rPr>
          <w:rFonts w:ascii="Arial Narrow" w:hAnsi="Arial Narrow" w:cs="Arial"/>
        </w:rPr>
        <w:t>m</w:t>
      </w:r>
      <w:proofErr w:type="gramEnd"/>
      <w:r w:rsidR="00962371">
        <w:rPr>
          <w:rFonts w:ascii="Arial Narrow" w:hAnsi="Arial Narrow" w:cs="Arial"/>
        </w:rPr>
        <w:t xml:space="preserve"> (107+7</w:t>
      </w:r>
      <w:r w:rsidR="006A01A8">
        <w:rPr>
          <w:rFonts w:ascii="Arial Narrow" w:hAnsi="Arial Narrow" w:cs="Arial"/>
        </w:rPr>
        <w:t>75</w:t>
      </w:r>
      <w:r w:rsidR="00962371">
        <w:rPr>
          <w:rFonts w:ascii="Arial Narrow" w:hAnsi="Arial Narrow" w:cs="Arial"/>
        </w:rPr>
        <w:t>÷107+916)</w:t>
      </w:r>
      <w:r w:rsidRPr="00D108C1">
        <w:rPr>
          <w:rFonts w:ascii="Arial Narrow" w:hAnsi="Arial Narrow" w:cs="Arial"/>
        </w:rPr>
        <w:t>,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szerokość</w:t>
      </w:r>
      <w:proofErr w:type="gramEnd"/>
      <w:r w:rsidRPr="00D108C1">
        <w:rPr>
          <w:rFonts w:ascii="Arial Narrow" w:hAnsi="Arial Narrow" w:cs="Arial"/>
        </w:rPr>
        <w:t xml:space="preserve"> </w:t>
      </w:r>
      <w:r w:rsidR="003A6CC9">
        <w:rPr>
          <w:rFonts w:ascii="Arial Narrow" w:hAnsi="Arial Narrow" w:cs="Arial"/>
        </w:rPr>
        <w:t>chodnika</w:t>
      </w:r>
      <w:r w:rsidR="003A6CC9">
        <w:rPr>
          <w:rFonts w:ascii="Arial Narrow" w:hAnsi="Arial Narrow" w:cs="Arial"/>
        </w:rPr>
        <w:tab/>
      </w:r>
      <w:r w:rsidR="003A6CC9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 xml:space="preserve">- </w:t>
      </w:r>
      <w:r w:rsidR="001D7E94">
        <w:rPr>
          <w:rFonts w:ascii="Arial Narrow" w:hAnsi="Arial Narrow" w:cs="Arial"/>
        </w:rPr>
        <w:t xml:space="preserve">zmienna </w:t>
      </w:r>
      <w:r w:rsidR="004F6947">
        <w:rPr>
          <w:rFonts w:ascii="Arial Narrow" w:hAnsi="Arial Narrow" w:cs="Arial"/>
        </w:rPr>
        <w:t>2.</w:t>
      </w:r>
      <w:r w:rsidR="001D7E94">
        <w:rPr>
          <w:rFonts w:ascii="Arial Narrow" w:hAnsi="Arial Narrow" w:cs="Arial"/>
        </w:rPr>
        <w:t xml:space="preserve">0 </w:t>
      </w:r>
      <w:r w:rsidR="004F6947">
        <w:rPr>
          <w:rFonts w:ascii="Arial Narrow" w:hAnsi="Arial Narrow" w:cs="Arial"/>
        </w:rPr>
        <w:t>–</w:t>
      </w:r>
      <w:r w:rsidR="001D7E94">
        <w:rPr>
          <w:rFonts w:ascii="Arial Narrow" w:hAnsi="Arial Narrow" w:cs="Arial"/>
        </w:rPr>
        <w:t xml:space="preserve"> </w:t>
      </w:r>
      <w:r w:rsidR="00962371">
        <w:rPr>
          <w:rFonts w:ascii="Arial Narrow" w:hAnsi="Arial Narrow" w:cs="Arial"/>
        </w:rPr>
        <w:t>4</w:t>
      </w:r>
      <w:r w:rsidR="004F6947">
        <w:rPr>
          <w:rFonts w:ascii="Arial Narrow" w:hAnsi="Arial Narrow" w:cs="Arial"/>
        </w:rPr>
        <w:t>.</w:t>
      </w:r>
      <w:r w:rsidR="00F914F2" w:rsidRPr="00D108C1">
        <w:rPr>
          <w:rFonts w:ascii="Arial Narrow" w:hAnsi="Arial Narrow" w:cs="Arial"/>
        </w:rPr>
        <w:t>0</w:t>
      </w:r>
      <w:proofErr w:type="gramStart"/>
      <w:r w:rsidR="00F914F2" w:rsidRPr="00D108C1">
        <w:rPr>
          <w:rFonts w:ascii="Arial Narrow" w:hAnsi="Arial Narrow" w:cs="Arial"/>
        </w:rPr>
        <w:t>m</w:t>
      </w:r>
      <w:proofErr w:type="gramEnd"/>
      <w:r w:rsidRPr="00D108C1">
        <w:rPr>
          <w:rFonts w:ascii="Arial Narrow" w:hAnsi="Arial Narrow" w:cs="Arial"/>
        </w:rPr>
        <w:t>,</w:t>
      </w:r>
    </w:p>
    <w:p w:rsidR="00FE5936" w:rsidRPr="00D108C1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nawierzchnia</w:t>
      </w:r>
      <w:proofErr w:type="gramEnd"/>
      <w:r w:rsidRPr="00D108C1">
        <w:rPr>
          <w:rFonts w:ascii="Arial Narrow" w:hAnsi="Arial Narrow" w:cs="Arial"/>
        </w:rPr>
        <w:t xml:space="preserve">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bitumiczna,</w:t>
      </w:r>
    </w:p>
    <w:p w:rsidR="00FE5936" w:rsidRDefault="00FE5936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gramStart"/>
      <w:r w:rsidRPr="00D108C1">
        <w:rPr>
          <w:rFonts w:ascii="Arial Narrow" w:hAnsi="Arial Narrow" w:cs="Arial"/>
        </w:rPr>
        <w:t>kategoria</w:t>
      </w:r>
      <w:proofErr w:type="gramEnd"/>
      <w:r w:rsidRPr="00D108C1">
        <w:rPr>
          <w:rFonts w:ascii="Arial Narrow" w:hAnsi="Arial Narrow" w:cs="Arial"/>
        </w:rPr>
        <w:t xml:space="preserve"> ruchu </w:t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</w:r>
      <w:r w:rsidRPr="00D108C1">
        <w:rPr>
          <w:rFonts w:ascii="Arial Narrow" w:hAnsi="Arial Narrow" w:cs="Arial"/>
        </w:rPr>
        <w:tab/>
        <w:t>- KR</w:t>
      </w:r>
      <w:r w:rsidR="00C770F5">
        <w:rPr>
          <w:rFonts w:ascii="Arial Narrow" w:hAnsi="Arial Narrow" w:cs="Arial"/>
        </w:rPr>
        <w:t xml:space="preserve"> </w:t>
      </w:r>
      <w:r w:rsidR="00DC37AC">
        <w:rPr>
          <w:rFonts w:ascii="Arial Narrow" w:hAnsi="Arial Narrow" w:cs="Arial"/>
        </w:rPr>
        <w:t>5</w:t>
      </w:r>
      <w:r w:rsidRPr="00D108C1">
        <w:rPr>
          <w:rFonts w:ascii="Arial Narrow" w:hAnsi="Arial Narrow" w:cs="Arial"/>
        </w:rPr>
        <w:t>,</w:t>
      </w:r>
    </w:p>
    <w:p w:rsidR="0043327D" w:rsidRPr="00D108C1" w:rsidRDefault="0043327D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SDR</w:t>
      </w:r>
      <w:r w:rsidR="003F3C63">
        <w:rPr>
          <w:rFonts w:ascii="Arial Narrow" w:hAnsi="Arial Narrow" w:cs="Arial"/>
        </w:rPr>
        <w:t xml:space="preserve"> wg GPR 2015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 xml:space="preserve">- </w:t>
      </w:r>
      <w:r w:rsidR="00D9256D">
        <w:rPr>
          <w:rFonts w:ascii="Arial Narrow" w:hAnsi="Arial Narrow" w:cs="Arial"/>
        </w:rPr>
        <w:t>5</w:t>
      </w:r>
      <w:r w:rsidR="003A6CC9">
        <w:rPr>
          <w:rFonts w:ascii="Arial Narrow" w:hAnsi="Arial Narrow" w:cs="Arial"/>
        </w:rPr>
        <w:t xml:space="preserve"> </w:t>
      </w:r>
      <w:r w:rsidR="00D9256D">
        <w:rPr>
          <w:rFonts w:ascii="Arial Narrow" w:hAnsi="Arial Narrow" w:cs="Arial"/>
        </w:rPr>
        <w:t>083</w:t>
      </w:r>
      <w:r>
        <w:rPr>
          <w:rFonts w:ascii="Arial Narrow" w:hAnsi="Arial Narrow" w:cs="Arial"/>
        </w:rPr>
        <w:t xml:space="preserve"> poj./</w:t>
      </w:r>
      <w:proofErr w:type="gramStart"/>
      <w:r>
        <w:rPr>
          <w:rFonts w:ascii="Arial Narrow" w:hAnsi="Arial Narrow" w:cs="Arial"/>
        </w:rPr>
        <w:t>dobę</w:t>
      </w:r>
      <w:proofErr w:type="gramEnd"/>
      <w:r w:rsidR="00D9256D">
        <w:rPr>
          <w:rFonts w:ascii="Arial Narrow" w:hAnsi="Arial Narrow" w:cs="Arial"/>
        </w:rPr>
        <w:t xml:space="preserve"> na odcinku gr. woj. – Kostrzyn n/O.</w:t>
      </w:r>
      <w:r>
        <w:rPr>
          <w:rFonts w:ascii="Arial Narrow" w:hAnsi="Arial Narrow" w:cs="Arial"/>
        </w:rPr>
        <w:t>,</w:t>
      </w:r>
    </w:p>
    <w:p w:rsidR="00FE5936" w:rsidRPr="00D108C1" w:rsidRDefault="003F3C63" w:rsidP="003F3C63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proofErr w:type="spellStart"/>
      <w:proofErr w:type="gramStart"/>
      <w:r>
        <w:rPr>
          <w:rFonts w:ascii="Arial Narrow" w:hAnsi="Arial Narrow" w:cs="Arial"/>
        </w:rPr>
        <w:t>dop</w:t>
      </w:r>
      <w:proofErr w:type="spellEnd"/>
      <w:proofErr w:type="gramEnd"/>
      <w:r>
        <w:rPr>
          <w:rFonts w:ascii="Arial Narrow" w:hAnsi="Arial Narrow" w:cs="Arial"/>
        </w:rPr>
        <w:t xml:space="preserve">. </w:t>
      </w:r>
      <w:proofErr w:type="gramStart"/>
      <w:r>
        <w:rPr>
          <w:rFonts w:ascii="Arial Narrow" w:hAnsi="Arial Narrow" w:cs="Arial"/>
        </w:rPr>
        <w:t>nacisk</w:t>
      </w:r>
      <w:proofErr w:type="gramEnd"/>
      <w:r>
        <w:rPr>
          <w:rFonts w:ascii="Arial Narrow" w:hAnsi="Arial Narrow" w:cs="Arial"/>
        </w:rPr>
        <w:t xml:space="preserve"> pojedynczej osi</w:t>
      </w:r>
      <w:r w:rsidR="00FE5936" w:rsidRPr="00D108C1">
        <w:rPr>
          <w:rFonts w:ascii="Arial Narrow" w:hAnsi="Arial Narrow" w:cs="Arial"/>
        </w:rPr>
        <w:tab/>
      </w:r>
      <w:r w:rsidR="00FE5936" w:rsidRPr="00D108C1">
        <w:rPr>
          <w:rFonts w:ascii="Arial Narrow" w:hAnsi="Arial Narrow" w:cs="Arial"/>
        </w:rPr>
        <w:tab/>
        <w:t xml:space="preserve">- </w:t>
      </w:r>
      <w:r w:rsidR="003A6CC9">
        <w:rPr>
          <w:rFonts w:ascii="Arial Narrow" w:hAnsi="Arial Narrow" w:cs="Arial"/>
        </w:rPr>
        <w:t>8</w:t>
      </w:r>
      <w:r w:rsidR="00FE5936" w:rsidRPr="00D108C1">
        <w:rPr>
          <w:rFonts w:ascii="Arial Narrow" w:hAnsi="Arial Narrow" w:cs="Arial"/>
        </w:rPr>
        <w:t xml:space="preserve"> </w:t>
      </w:r>
      <w:r w:rsidR="00DC37AC">
        <w:rPr>
          <w:rFonts w:ascii="Arial Narrow" w:hAnsi="Arial Narrow" w:cs="Arial"/>
        </w:rPr>
        <w:t>t</w:t>
      </w:r>
      <w:r w:rsidR="00FE5936" w:rsidRPr="00D108C1">
        <w:rPr>
          <w:rFonts w:ascii="Arial Narrow" w:hAnsi="Arial Narrow" w:cs="Arial"/>
        </w:rPr>
        <w:t>.</w:t>
      </w:r>
    </w:p>
    <w:p w:rsidR="00FE5936" w:rsidRPr="00D108C1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D108C1">
        <w:rPr>
          <w:rFonts w:ascii="Arial Narrow" w:hAnsi="Arial Narrow" w:cs="Arial"/>
          <w:b/>
          <w:sz w:val="28"/>
          <w:u w:val="double"/>
        </w:rPr>
        <w:t>Istniejące zagospodarowanie terenu</w:t>
      </w:r>
      <w:r w:rsidR="00CB3AF4">
        <w:rPr>
          <w:rFonts w:ascii="Arial Narrow" w:hAnsi="Arial Narrow" w:cs="Arial"/>
          <w:b/>
          <w:sz w:val="28"/>
          <w:u w:val="double"/>
        </w:rPr>
        <w:tab/>
      </w:r>
    </w:p>
    <w:p w:rsidR="00163BDE" w:rsidRPr="00E17817" w:rsidRDefault="003E1B5C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E17817">
        <w:rPr>
          <w:rFonts w:ascii="Arial Narrow" w:hAnsi="Arial Narrow" w:cs="Arial"/>
          <w:szCs w:val="24"/>
        </w:rPr>
        <w:t>R</w:t>
      </w:r>
      <w:r w:rsidR="00FE5936" w:rsidRPr="00E17817">
        <w:rPr>
          <w:rFonts w:ascii="Arial Narrow" w:hAnsi="Arial Narrow" w:cs="Arial"/>
          <w:szCs w:val="24"/>
        </w:rPr>
        <w:t xml:space="preserve">emontowany odcinek drogi krajowej nr </w:t>
      </w:r>
      <w:r w:rsidR="001D7E94">
        <w:rPr>
          <w:rFonts w:ascii="Arial Narrow" w:hAnsi="Arial Narrow" w:cs="Arial"/>
          <w:szCs w:val="24"/>
        </w:rPr>
        <w:t>31</w:t>
      </w:r>
      <w:r w:rsidR="00FE5936" w:rsidRPr="00E17817">
        <w:rPr>
          <w:rFonts w:ascii="Arial Narrow" w:hAnsi="Arial Narrow" w:cs="Arial"/>
          <w:szCs w:val="24"/>
        </w:rPr>
        <w:t xml:space="preserve"> </w:t>
      </w:r>
      <w:r w:rsidRPr="00E17817">
        <w:rPr>
          <w:rFonts w:ascii="Arial Narrow" w:hAnsi="Arial Narrow" w:cs="Arial"/>
          <w:szCs w:val="24"/>
        </w:rPr>
        <w:t xml:space="preserve">zlokalizowany jest </w:t>
      </w:r>
      <w:r w:rsidR="00C41E20" w:rsidRPr="00E17817">
        <w:rPr>
          <w:rFonts w:ascii="Arial Narrow" w:hAnsi="Arial Narrow" w:cs="Arial"/>
          <w:szCs w:val="24"/>
        </w:rPr>
        <w:t xml:space="preserve">w </w:t>
      </w:r>
      <w:r w:rsidR="00951D19" w:rsidRPr="00E17817">
        <w:rPr>
          <w:rFonts w:ascii="Arial Narrow" w:hAnsi="Arial Narrow" w:cs="Arial"/>
          <w:szCs w:val="24"/>
        </w:rPr>
        <w:t xml:space="preserve">województwie Lubuskim, powiecie </w:t>
      </w:r>
      <w:r w:rsidR="00DC37AC">
        <w:rPr>
          <w:rFonts w:ascii="Arial Narrow" w:hAnsi="Arial Narrow" w:cs="Arial"/>
          <w:szCs w:val="24"/>
        </w:rPr>
        <w:t>gorzowskim</w:t>
      </w:r>
      <w:r w:rsidR="00951D19" w:rsidRPr="00E17817">
        <w:rPr>
          <w:rFonts w:ascii="Arial Narrow" w:hAnsi="Arial Narrow" w:cs="Arial"/>
          <w:szCs w:val="24"/>
        </w:rPr>
        <w:t xml:space="preserve">, gmina </w:t>
      </w:r>
      <w:r w:rsidR="00DC37AC">
        <w:rPr>
          <w:rFonts w:ascii="Arial Narrow" w:hAnsi="Arial Narrow" w:cs="Arial"/>
          <w:szCs w:val="24"/>
        </w:rPr>
        <w:t>Kostrzyn nad Odrą</w:t>
      </w:r>
      <w:r w:rsidR="001D7E94">
        <w:rPr>
          <w:rFonts w:ascii="Arial Narrow" w:hAnsi="Arial Narrow" w:cs="Arial"/>
          <w:szCs w:val="24"/>
        </w:rPr>
        <w:t xml:space="preserve">, m. </w:t>
      </w:r>
      <w:r w:rsidR="00DC37AC">
        <w:rPr>
          <w:rFonts w:ascii="Arial Narrow" w:hAnsi="Arial Narrow" w:cs="Arial"/>
          <w:szCs w:val="24"/>
        </w:rPr>
        <w:t>Kostrzyn nad Odrą</w:t>
      </w:r>
      <w:r w:rsidR="00C41E20" w:rsidRPr="00E17817">
        <w:rPr>
          <w:rFonts w:ascii="Arial Narrow" w:hAnsi="Arial Narrow" w:cs="Arial"/>
          <w:szCs w:val="24"/>
        </w:rPr>
        <w:t>.</w:t>
      </w:r>
    </w:p>
    <w:p w:rsidR="00476FAD" w:rsidRPr="00E17817" w:rsidRDefault="001D49D0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E17817">
        <w:rPr>
          <w:rFonts w:ascii="Arial Narrow" w:hAnsi="Arial Narrow" w:cs="Arial"/>
          <w:szCs w:val="24"/>
        </w:rPr>
        <w:t>Na całej sw</w:t>
      </w:r>
      <w:r w:rsidR="00C41E20" w:rsidRPr="00E17817">
        <w:rPr>
          <w:rFonts w:ascii="Arial Narrow" w:hAnsi="Arial Narrow" w:cs="Arial"/>
          <w:szCs w:val="24"/>
        </w:rPr>
        <w:t>o</w:t>
      </w:r>
      <w:r w:rsidRPr="00E17817">
        <w:rPr>
          <w:rFonts w:ascii="Arial Narrow" w:hAnsi="Arial Narrow" w:cs="Arial"/>
          <w:szCs w:val="24"/>
        </w:rPr>
        <w:t>j</w:t>
      </w:r>
      <w:r w:rsidR="00C41E20" w:rsidRPr="00E17817">
        <w:rPr>
          <w:rFonts w:ascii="Arial Narrow" w:hAnsi="Arial Narrow" w:cs="Arial"/>
          <w:szCs w:val="24"/>
        </w:rPr>
        <w:t>ej</w:t>
      </w:r>
      <w:r w:rsidRPr="00E17817">
        <w:rPr>
          <w:rFonts w:ascii="Arial Narrow" w:hAnsi="Arial Narrow" w:cs="Arial"/>
          <w:szCs w:val="24"/>
        </w:rPr>
        <w:t xml:space="preserve"> długości remontowany odcinek </w:t>
      </w:r>
      <w:r w:rsidR="00F914F2" w:rsidRPr="00E17817">
        <w:rPr>
          <w:rFonts w:ascii="Arial Narrow" w:hAnsi="Arial Narrow" w:cs="Arial"/>
          <w:szCs w:val="24"/>
        </w:rPr>
        <w:t xml:space="preserve">posiada przekrój </w:t>
      </w:r>
      <w:r w:rsidR="001D7E94">
        <w:rPr>
          <w:rFonts w:ascii="Arial Narrow" w:hAnsi="Arial Narrow" w:cs="Arial"/>
          <w:szCs w:val="24"/>
        </w:rPr>
        <w:t>uliczny</w:t>
      </w:r>
      <w:r w:rsidR="00F914F2" w:rsidRPr="00E17817">
        <w:rPr>
          <w:rFonts w:ascii="Arial Narrow" w:hAnsi="Arial Narrow" w:cs="Arial"/>
          <w:szCs w:val="24"/>
        </w:rPr>
        <w:t>.</w:t>
      </w:r>
      <w:r w:rsidRPr="00E17817">
        <w:rPr>
          <w:rFonts w:ascii="Arial Narrow" w:hAnsi="Arial Narrow" w:cs="Arial"/>
          <w:szCs w:val="24"/>
        </w:rPr>
        <w:t xml:space="preserve"> </w:t>
      </w:r>
      <w:r w:rsidR="00DC37AC">
        <w:rPr>
          <w:rFonts w:ascii="Arial Narrow" w:hAnsi="Arial Narrow" w:cs="Arial"/>
          <w:szCs w:val="24"/>
        </w:rPr>
        <w:t>Droga posiada przekrój dwujezdniowy po dwa pasy ruchu od km 107+7</w:t>
      </w:r>
      <w:r w:rsidR="006A01A8">
        <w:rPr>
          <w:rFonts w:ascii="Arial Narrow" w:hAnsi="Arial Narrow" w:cs="Arial"/>
          <w:szCs w:val="24"/>
        </w:rPr>
        <w:t>75</w:t>
      </w:r>
      <w:r w:rsidR="00DC37AC">
        <w:rPr>
          <w:rFonts w:ascii="Arial Narrow" w:hAnsi="Arial Narrow" w:cs="Arial"/>
          <w:szCs w:val="24"/>
        </w:rPr>
        <w:t xml:space="preserve"> do km 107+916</w:t>
      </w:r>
      <w:r w:rsidR="00D8608A">
        <w:rPr>
          <w:rFonts w:ascii="Arial Narrow" w:hAnsi="Arial Narrow" w:cs="Arial"/>
          <w:szCs w:val="24"/>
        </w:rPr>
        <w:t xml:space="preserve"> – jezdnie oddzielone </w:t>
      </w:r>
      <w:r w:rsidR="00962371">
        <w:rPr>
          <w:rFonts w:ascii="Arial Narrow" w:hAnsi="Arial Narrow" w:cs="Arial"/>
          <w:szCs w:val="24"/>
        </w:rPr>
        <w:t xml:space="preserve">betonową </w:t>
      </w:r>
      <w:r w:rsidR="00D8608A">
        <w:rPr>
          <w:rFonts w:ascii="Arial Narrow" w:hAnsi="Arial Narrow" w:cs="Arial"/>
          <w:szCs w:val="24"/>
        </w:rPr>
        <w:t xml:space="preserve">wyspą dzielącą. </w:t>
      </w:r>
      <w:r w:rsidR="00EB53D3" w:rsidRPr="00E17817">
        <w:rPr>
          <w:rFonts w:ascii="Arial Narrow" w:hAnsi="Arial Narrow" w:cs="Arial"/>
          <w:szCs w:val="24"/>
        </w:rPr>
        <w:t>S</w:t>
      </w:r>
      <w:r w:rsidRPr="00E17817">
        <w:rPr>
          <w:rFonts w:ascii="Arial Narrow" w:hAnsi="Arial Narrow" w:cs="Arial"/>
          <w:szCs w:val="24"/>
        </w:rPr>
        <w:t>zerokoś</w:t>
      </w:r>
      <w:r w:rsidR="006758EF" w:rsidRPr="00E17817">
        <w:rPr>
          <w:rFonts w:ascii="Arial Narrow" w:hAnsi="Arial Narrow" w:cs="Arial"/>
          <w:szCs w:val="24"/>
        </w:rPr>
        <w:t>ć</w:t>
      </w:r>
      <w:r w:rsidRPr="00E17817">
        <w:rPr>
          <w:rFonts w:ascii="Arial Narrow" w:hAnsi="Arial Narrow" w:cs="Arial"/>
          <w:szCs w:val="24"/>
        </w:rPr>
        <w:t xml:space="preserve"> jezdni </w:t>
      </w:r>
      <w:r w:rsidR="006758EF" w:rsidRPr="00E17817">
        <w:rPr>
          <w:rFonts w:ascii="Arial Narrow" w:hAnsi="Arial Narrow" w:cs="Arial"/>
          <w:szCs w:val="24"/>
        </w:rPr>
        <w:t xml:space="preserve">bitumicznej </w:t>
      </w:r>
      <w:r w:rsidRPr="00E17817">
        <w:rPr>
          <w:rFonts w:ascii="Arial Narrow" w:hAnsi="Arial Narrow" w:cs="Arial"/>
          <w:szCs w:val="24"/>
        </w:rPr>
        <w:t xml:space="preserve">wynosi </w:t>
      </w:r>
      <w:r w:rsidR="001D7E94">
        <w:rPr>
          <w:rFonts w:ascii="Arial Narrow" w:hAnsi="Arial Narrow" w:cs="Arial"/>
          <w:szCs w:val="24"/>
        </w:rPr>
        <w:t xml:space="preserve">ok. </w:t>
      </w:r>
      <w:r w:rsidR="00DC37AC">
        <w:rPr>
          <w:rFonts w:ascii="Arial Narrow" w:hAnsi="Arial Narrow" w:cs="Arial"/>
          <w:szCs w:val="24"/>
        </w:rPr>
        <w:t>7</w:t>
      </w:r>
      <w:r w:rsidR="00962371">
        <w:rPr>
          <w:rFonts w:ascii="Arial Narrow" w:hAnsi="Arial Narrow" w:cs="Arial"/>
          <w:szCs w:val="24"/>
        </w:rPr>
        <w:t xml:space="preserve"> – 7.5</w:t>
      </w:r>
      <w:r w:rsidRPr="00E17817">
        <w:rPr>
          <w:rFonts w:ascii="Arial Narrow" w:hAnsi="Arial Narrow" w:cs="Arial"/>
          <w:szCs w:val="24"/>
        </w:rPr>
        <w:t>m</w:t>
      </w:r>
      <w:r w:rsidR="006A01A8">
        <w:rPr>
          <w:rFonts w:ascii="Arial Narrow" w:hAnsi="Arial Narrow" w:cs="Arial"/>
          <w:szCs w:val="24"/>
        </w:rPr>
        <w:t xml:space="preserve"> (do 17.50</w:t>
      </w:r>
      <w:proofErr w:type="gramStart"/>
      <w:r w:rsidR="006A01A8">
        <w:rPr>
          <w:rFonts w:ascii="Arial Narrow" w:hAnsi="Arial Narrow" w:cs="Arial"/>
          <w:szCs w:val="24"/>
        </w:rPr>
        <w:t>m</w:t>
      </w:r>
      <w:proofErr w:type="gramEnd"/>
      <w:r w:rsidR="006A01A8">
        <w:rPr>
          <w:rFonts w:ascii="Arial Narrow" w:hAnsi="Arial Narrow" w:cs="Arial"/>
          <w:szCs w:val="24"/>
        </w:rPr>
        <w:t xml:space="preserve"> w przekroju przez wyspą dzielącą)</w:t>
      </w:r>
      <w:r w:rsidR="001B0F51">
        <w:rPr>
          <w:rFonts w:ascii="Arial Narrow" w:hAnsi="Arial Narrow" w:cs="Arial"/>
          <w:szCs w:val="24"/>
        </w:rPr>
        <w:t>.</w:t>
      </w:r>
      <w:r w:rsidR="001D7E94">
        <w:rPr>
          <w:rFonts w:ascii="Arial Narrow" w:hAnsi="Arial Narrow" w:cs="Arial"/>
          <w:szCs w:val="24"/>
        </w:rPr>
        <w:t xml:space="preserve"> </w:t>
      </w:r>
      <w:r w:rsidRPr="00E17817">
        <w:rPr>
          <w:rFonts w:ascii="Arial Narrow" w:hAnsi="Arial Narrow" w:cs="Arial"/>
          <w:szCs w:val="24"/>
        </w:rPr>
        <w:t xml:space="preserve">Po obu stronach zlokalizowane </w:t>
      </w:r>
      <w:r w:rsidR="001D7E94">
        <w:rPr>
          <w:rFonts w:ascii="Arial Narrow" w:hAnsi="Arial Narrow" w:cs="Arial"/>
          <w:szCs w:val="24"/>
        </w:rPr>
        <w:t>są chodniki</w:t>
      </w:r>
      <w:r w:rsidR="004E546B">
        <w:rPr>
          <w:rFonts w:ascii="Arial Narrow" w:hAnsi="Arial Narrow" w:cs="Arial"/>
          <w:szCs w:val="24"/>
        </w:rPr>
        <w:t xml:space="preserve"> </w:t>
      </w:r>
      <w:r w:rsidR="001D7E94">
        <w:rPr>
          <w:rFonts w:ascii="Arial Narrow" w:hAnsi="Arial Narrow" w:cs="Arial"/>
          <w:szCs w:val="24"/>
        </w:rPr>
        <w:t>oddzielone od jezdni pasem zieleni</w:t>
      </w:r>
      <w:r w:rsidR="00476FAD" w:rsidRPr="00E17817">
        <w:rPr>
          <w:rFonts w:ascii="Arial Narrow" w:hAnsi="Arial Narrow" w:cs="Arial"/>
          <w:szCs w:val="24"/>
        </w:rPr>
        <w:t>.</w:t>
      </w:r>
      <w:r w:rsidR="00763150">
        <w:rPr>
          <w:rFonts w:ascii="Arial Narrow" w:hAnsi="Arial Narrow" w:cs="Arial"/>
          <w:szCs w:val="24"/>
        </w:rPr>
        <w:t xml:space="preserve"> </w:t>
      </w:r>
      <w:r w:rsidR="00763150" w:rsidRPr="00E17817">
        <w:rPr>
          <w:rFonts w:ascii="Arial Narrow" w:hAnsi="Arial Narrow" w:cs="Arial"/>
          <w:szCs w:val="24"/>
        </w:rPr>
        <w:t>Na całym opisywanym odcinku jezdnia odwodni</w:t>
      </w:r>
      <w:r w:rsidR="00763150">
        <w:rPr>
          <w:rFonts w:ascii="Arial Narrow" w:hAnsi="Arial Narrow" w:cs="Arial"/>
          <w:szCs w:val="24"/>
        </w:rPr>
        <w:t xml:space="preserve">ana jest do istniejącej kanalizacji deszczowej. Droga przebiega </w:t>
      </w:r>
      <w:r w:rsidR="004E546B">
        <w:rPr>
          <w:rFonts w:ascii="Arial Narrow" w:hAnsi="Arial Narrow" w:cs="Arial"/>
          <w:szCs w:val="24"/>
        </w:rPr>
        <w:br/>
      </w:r>
      <w:r w:rsidR="00763150">
        <w:rPr>
          <w:rFonts w:ascii="Arial Narrow" w:hAnsi="Arial Narrow" w:cs="Arial"/>
          <w:szCs w:val="24"/>
        </w:rPr>
        <w:t>w terenie płaskim.</w:t>
      </w:r>
    </w:p>
    <w:p w:rsidR="00476FAD" w:rsidRPr="00E17817" w:rsidRDefault="001B0F51" w:rsidP="00476FAD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I</w:t>
      </w:r>
      <w:r w:rsidR="00476FAD" w:rsidRPr="00E17817">
        <w:rPr>
          <w:rFonts w:ascii="Arial Narrow" w:hAnsi="Arial Narrow" w:cs="Arial"/>
          <w:szCs w:val="24"/>
        </w:rPr>
        <w:t>stniejąca nawierzchnia</w:t>
      </w:r>
      <w:r w:rsidR="00962371">
        <w:rPr>
          <w:rFonts w:ascii="Arial Narrow" w:hAnsi="Arial Narrow" w:cs="Arial"/>
          <w:szCs w:val="24"/>
        </w:rPr>
        <w:t>,</w:t>
      </w:r>
      <w:r w:rsidR="00476FAD" w:rsidRPr="00E17817">
        <w:rPr>
          <w:rFonts w:ascii="Arial Narrow" w:hAnsi="Arial Narrow" w:cs="Arial"/>
          <w:szCs w:val="24"/>
        </w:rPr>
        <w:t xml:space="preserve"> z uwagi na duże wyeksploatowanie</w:t>
      </w:r>
      <w:r w:rsidR="00962371">
        <w:rPr>
          <w:rFonts w:ascii="Arial Narrow" w:hAnsi="Arial Narrow" w:cs="Arial"/>
          <w:szCs w:val="24"/>
        </w:rPr>
        <w:t>,</w:t>
      </w:r>
      <w:r w:rsidR="00E17817" w:rsidRPr="00E17817">
        <w:rPr>
          <w:rFonts w:ascii="Arial Narrow" w:hAnsi="Arial Narrow" w:cs="Arial"/>
          <w:szCs w:val="24"/>
        </w:rPr>
        <w:t xml:space="preserve"> </w:t>
      </w:r>
      <w:r w:rsidR="00476FAD" w:rsidRPr="00E17817">
        <w:rPr>
          <w:rFonts w:ascii="Arial Narrow" w:hAnsi="Arial Narrow" w:cs="Arial"/>
          <w:szCs w:val="24"/>
        </w:rPr>
        <w:t xml:space="preserve">posiada liczne uszkodzenia w postaci </w:t>
      </w:r>
      <w:r w:rsidR="00962371">
        <w:rPr>
          <w:rFonts w:ascii="Arial Narrow" w:hAnsi="Arial Narrow" w:cs="Arial"/>
          <w:szCs w:val="24"/>
        </w:rPr>
        <w:t xml:space="preserve">spękań poprzecznych, spękań siatkowych, ubytków nawierzchni </w:t>
      </w:r>
      <w:r w:rsidR="006006CA">
        <w:rPr>
          <w:rFonts w:ascii="Arial Narrow" w:hAnsi="Arial Narrow" w:cs="Arial"/>
          <w:szCs w:val="24"/>
        </w:rPr>
        <w:t xml:space="preserve">oraz innych </w:t>
      </w:r>
      <w:r w:rsidR="00476FAD" w:rsidRPr="00E17817">
        <w:rPr>
          <w:rFonts w:ascii="Arial Narrow" w:hAnsi="Arial Narrow" w:cs="Arial"/>
          <w:szCs w:val="24"/>
        </w:rPr>
        <w:t>deformacji i ślad</w:t>
      </w:r>
      <w:r w:rsidR="00763150">
        <w:rPr>
          <w:rFonts w:ascii="Arial Narrow" w:hAnsi="Arial Narrow" w:cs="Arial"/>
          <w:szCs w:val="24"/>
        </w:rPr>
        <w:t>ów</w:t>
      </w:r>
      <w:r w:rsidR="00476FAD" w:rsidRPr="00E17817">
        <w:rPr>
          <w:rFonts w:ascii="Arial Narrow" w:hAnsi="Arial Narrow" w:cs="Arial"/>
          <w:szCs w:val="24"/>
        </w:rPr>
        <w:t xml:space="preserve"> </w:t>
      </w:r>
      <w:r w:rsidR="006006CA">
        <w:rPr>
          <w:rFonts w:ascii="Arial Narrow" w:hAnsi="Arial Narrow" w:cs="Arial"/>
          <w:szCs w:val="24"/>
        </w:rPr>
        <w:t xml:space="preserve">poprzednich </w:t>
      </w:r>
      <w:r w:rsidR="00476FAD" w:rsidRPr="00E17817">
        <w:rPr>
          <w:rFonts w:ascii="Arial Narrow" w:hAnsi="Arial Narrow" w:cs="Arial"/>
          <w:szCs w:val="24"/>
        </w:rPr>
        <w:t>remontów</w:t>
      </w:r>
      <w:r w:rsidR="00E17817" w:rsidRPr="00E17817">
        <w:rPr>
          <w:rFonts w:ascii="Arial Narrow" w:hAnsi="Arial Narrow" w:cs="Arial"/>
          <w:szCs w:val="24"/>
        </w:rPr>
        <w:t xml:space="preserve"> </w:t>
      </w:r>
      <w:r w:rsidR="00476FAD" w:rsidRPr="00E17817">
        <w:rPr>
          <w:rFonts w:ascii="Arial Narrow" w:hAnsi="Arial Narrow" w:cs="Arial"/>
          <w:szCs w:val="24"/>
        </w:rPr>
        <w:t>cząstkowych. Mając na względzie zapewnienie ciągłości komunikacyjnej</w:t>
      </w:r>
      <w:r w:rsidR="00763150">
        <w:rPr>
          <w:rFonts w:ascii="Arial Narrow" w:hAnsi="Arial Narrow" w:cs="Arial"/>
          <w:szCs w:val="24"/>
        </w:rPr>
        <w:t xml:space="preserve">, </w:t>
      </w:r>
      <w:r w:rsidR="00763150">
        <w:rPr>
          <w:rFonts w:ascii="Arial Narrow" w:hAnsi="Arial Narrow" w:cs="Arial"/>
          <w:szCs w:val="24"/>
        </w:rPr>
        <w:lastRenderedPageBreak/>
        <w:t>skuteczności prac zimowego utrzymania</w:t>
      </w:r>
      <w:r w:rsidR="00476FAD" w:rsidRPr="00E17817">
        <w:rPr>
          <w:rFonts w:ascii="Arial Narrow" w:hAnsi="Arial Narrow" w:cs="Arial"/>
          <w:szCs w:val="24"/>
        </w:rPr>
        <w:t xml:space="preserve"> i</w:t>
      </w:r>
      <w:r w:rsidR="00E17817" w:rsidRPr="00E17817">
        <w:rPr>
          <w:rFonts w:ascii="Arial Narrow" w:hAnsi="Arial Narrow" w:cs="Arial"/>
          <w:szCs w:val="24"/>
        </w:rPr>
        <w:t xml:space="preserve"> </w:t>
      </w:r>
      <w:r w:rsidR="00476FAD" w:rsidRPr="00E17817">
        <w:rPr>
          <w:rFonts w:ascii="Arial Narrow" w:hAnsi="Arial Narrow" w:cs="Arial"/>
          <w:szCs w:val="24"/>
        </w:rPr>
        <w:t>bezpieczeństwa użytkownikom drogi, zaszła konieczność naprawy nawierzchni do stanu zapewniającego bezpieczne jej użytkowanie.</w:t>
      </w:r>
    </w:p>
    <w:p w:rsidR="00CB3AF4" w:rsidRDefault="00CB3AF4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Na opracowywanym odcinku według informacji z Banku Danych Drogowych występuj</w:t>
      </w:r>
      <w:r>
        <w:rPr>
          <w:rFonts w:ascii="Arial Narrow" w:hAnsi="Arial Narrow" w:cs="Arial"/>
          <w:szCs w:val="24"/>
        </w:rPr>
        <w:t>ą:</w:t>
      </w:r>
    </w:p>
    <w:p w:rsidR="00CB3AF4" w:rsidRPr="000001D2" w:rsidRDefault="00CB3AF4" w:rsidP="007C18DF">
      <w:pPr>
        <w:pStyle w:val="opistechnicznyy"/>
        <w:numPr>
          <w:ilvl w:val="0"/>
          <w:numId w:val="31"/>
        </w:numPr>
        <w:tabs>
          <w:tab w:val="left" w:pos="851"/>
        </w:tabs>
        <w:spacing w:before="120" w:after="120" w:line="312" w:lineRule="auto"/>
        <w:ind w:left="714" w:hanging="357"/>
        <w:jc w:val="both"/>
        <w:rPr>
          <w:rFonts w:ascii="Arial Narrow" w:hAnsi="Arial Narrow" w:cs="Arial"/>
          <w:bCs/>
          <w:sz w:val="24"/>
        </w:rPr>
      </w:pPr>
      <w:proofErr w:type="gramStart"/>
      <w:r w:rsidRPr="000001D2">
        <w:rPr>
          <w:rFonts w:ascii="Arial Narrow" w:hAnsi="Arial Narrow" w:cs="Arial"/>
          <w:bCs/>
          <w:sz w:val="24"/>
        </w:rPr>
        <w:t>skrzyżowania</w:t>
      </w:r>
      <w:proofErr w:type="gramEnd"/>
      <w:r w:rsidRPr="000001D2">
        <w:rPr>
          <w:rFonts w:ascii="Arial Narrow" w:hAnsi="Arial Narrow" w:cs="Arial"/>
          <w:bCs/>
          <w:sz w:val="24"/>
        </w:rPr>
        <w:t xml:space="preserve"> z innymi drogami</w:t>
      </w:r>
      <w:r w:rsidR="00715655" w:rsidRPr="000001D2">
        <w:rPr>
          <w:rFonts w:ascii="Arial Narrow" w:hAnsi="Arial Narrow" w:cs="Arial"/>
          <w:bCs/>
          <w:sz w:val="24"/>
        </w:rPr>
        <w:t xml:space="preserve"> publicznymi</w:t>
      </w:r>
      <w:r w:rsidRPr="000001D2">
        <w:rPr>
          <w:rFonts w:ascii="Arial Narrow" w:hAnsi="Arial Narrow" w:cs="Arial"/>
          <w:bCs/>
          <w:sz w:val="24"/>
        </w:rPr>
        <w:t>:</w:t>
      </w:r>
    </w:p>
    <w:tbl>
      <w:tblPr>
        <w:tblW w:w="75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925"/>
        <w:gridCol w:w="2258"/>
        <w:gridCol w:w="1984"/>
        <w:gridCol w:w="1843"/>
      </w:tblGrid>
      <w:tr w:rsidR="00715655" w:rsidRPr="000001D2" w:rsidTr="00FB0F1F">
        <w:trPr>
          <w:trHeight w:val="270"/>
        </w:trPr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715655" w:rsidRPr="000001D2" w:rsidRDefault="00715655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715655" w:rsidRPr="000001D2" w:rsidRDefault="00715655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715655" w:rsidRPr="000001D2" w:rsidRDefault="00715655" w:rsidP="00715655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Rodzaj skrzyżowania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715655" w:rsidRPr="000001D2" w:rsidRDefault="000001D2" w:rsidP="00715655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Kat.</w:t>
            </w:r>
            <w:r w:rsidR="00715655"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 xml:space="preserve"> drogi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715655" w:rsidRPr="000001D2" w:rsidRDefault="00715655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Obsługiwane relacje</w:t>
            </w:r>
          </w:p>
        </w:tc>
      </w:tr>
      <w:tr w:rsidR="00842A6A" w:rsidRPr="00842A6A" w:rsidTr="00FB0F1F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uppressAutoHyphens w:val="0"/>
              <w:overflowPunct/>
              <w:autoSpaceDE/>
              <w:spacing w:line="312" w:lineRule="auto"/>
              <w:jc w:val="right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842A6A">
              <w:rPr>
                <w:rFonts w:ascii="Arial Narrow" w:hAnsi="Arial Narrow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842A6A">
              <w:rPr>
                <w:rFonts w:ascii="Arial Narrow" w:hAnsi="Arial Narrow" w:cs="Arial"/>
                <w:sz w:val="16"/>
                <w:szCs w:val="16"/>
              </w:rPr>
              <w:t>107+8</w:t>
            </w:r>
            <w:r w:rsidR="00842A6A" w:rsidRPr="00842A6A"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842A6A">
              <w:rPr>
                <w:rFonts w:ascii="Arial Narrow" w:hAnsi="Arial Narrow" w:cs="Arial"/>
                <w:sz w:val="16"/>
                <w:szCs w:val="16"/>
              </w:rPr>
              <w:t>skrzyżowanie</w:t>
            </w:r>
            <w:proofErr w:type="gramEnd"/>
            <w:r w:rsidRPr="00842A6A">
              <w:rPr>
                <w:rFonts w:ascii="Arial Narrow" w:hAnsi="Arial Narrow" w:cs="Arial"/>
                <w:sz w:val="16"/>
                <w:szCs w:val="16"/>
              </w:rPr>
              <w:t xml:space="preserve"> skanalizowane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6CA" w:rsidRPr="00842A6A" w:rsidRDefault="006006CA" w:rsidP="006006CA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842A6A">
              <w:rPr>
                <w:rFonts w:ascii="Arial Narrow" w:hAnsi="Arial Narrow" w:cs="Arial"/>
                <w:sz w:val="16"/>
                <w:szCs w:val="16"/>
                <w:lang w:eastAsia="pl-PL"/>
              </w:rPr>
              <w:t>gminna</w:t>
            </w:r>
            <w:proofErr w:type="gramEnd"/>
            <w:r w:rsidRPr="00842A6A">
              <w:rPr>
                <w:rFonts w:ascii="Arial Narrow" w:hAnsi="Arial Narrow" w:cs="Arial"/>
                <w:sz w:val="16"/>
                <w:szCs w:val="16"/>
                <w:lang w:eastAsia="pl-PL"/>
              </w:rPr>
              <w:t>, ul. Przyforteczna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pacing w:line="312" w:lineRule="auto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r w:rsidRPr="00842A6A">
              <w:rPr>
                <w:rFonts w:ascii="Arial Narrow" w:hAnsi="Arial Narrow" w:cs="Arial"/>
                <w:sz w:val="16"/>
                <w:szCs w:val="16"/>
              </w:rPr>
              <w:t>Lewa</w:t>
            </w:r>
          </w:p>
        </w:tc>
      </w:tr>
      <w:tr w:rsidR="00842A6A" w:rsidRPr="00842A6A" w:rsidTr="00FB0F1F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uppressAutoHyphens w:val="0"/>
              <w:overflowPunct/>
              <w:autoSpaceDE/>
              <w:spacing w:line="312" w:lineRule="auto"/>
              <w:jc w:val="right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842A6A">
              <w:rPr>
                <w:rFonts w:ascii="Arial Narrow" w:hAnsi="Arial Narrow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pacing w:line="312" w:lineRule="auto"/>
              <w:rPr>
                <w:rFonts w:ascii="Arial Narrow" w:hAnsi="Arial Narrow" w:cs="Arial"/>
                <w:sz w:val="16"/>
                <w:szCs w:val="16"/>
              </w:rPr>
            </w:pPr>
            <w:r w:rsidRPr="00842A6A">
              <w:rPr>
                <w:rFonts w:ascii="Arial Narrow" w:hAnsi="Arial Narrow" w:cs="Arial"/>
                <w:sz w:val="16"/>
                <w:szCs w:val="16"/>
              </w:rPr>
              <w:t>107+8</w:t>
            </w:r>
            <w:r w:rsidR="00842A6A" w:rsidRPr="00842A6A">
              <w:rPr>
                <w:rFonts w:ascii="Arial Narrow" w:hAnsi="Arial Narrow" w:cs="Arial"/>
                <w:sz w:val="16"/>
                <w:szCs w:val="16"/>
              </w:rPr>
              <w:t>23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842A6A">
              <w:rPr>
                <w:rFonts w:ascii="Arial Narrow" w:hAnsi="Arial Narrow" w:cs="Arial"/>
                <w:sz w:val="16"/>
                <w:szCs w:val="16"/>
              </w:rPr>
              <w:t>skrzyżowanie</w:t>
            </w:r>
            <w:proofErr w:type="gramEnd"/>
            <w:r w:rsidRPr="00842A6A">
              <w:rPr>
                <w:rFonts w:ascii="Arial Narrow" w:hAnsi="Arial Narrow" w:cs="Arial"/>
                <w:sz w:val="16"/>
                <w:szCs w:val="16"/>
              </w:rPr>
              <w:t xml:space="preserve"> skanalizowane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6CA" w:rsidRPr="00842A6A" w:rsidRDefault="006006CA" w:rsidP="006006CA">
            <w:pPr>
              <w:spacing w:line="312" w:lineRule="auto"/>
              <w:rPr>
                <w:rFonts w:ascii="Arial Narrow" w:hAnsi="Arial Narrow" w:cs="Arial"/>
                <w:sz w:val="16"/>
                <w:szCs w:val="16"/>
              </w:rPr>
            </w:pPr>
            <w:proofErr w:type="gramStart"/>
            <w:r w:rsidRPr="00842A6A">
              <w:rPr>
                <w:rFonts w:ascii="Arial Narrow" w:hAnsi="Arial Narrow" w:cs="Arial"/>
                <w:sz w:val="16"/>
                <w:szCs w:val="16"/>
              </w:rPr>
              <w:t>gminna</w:t>
            </w:r>
            <w:proofErr w:type="gramEnd"/>
            <w:r w:rsidRPr="00842A6A">
              <w:rPr>
                <w:rFonts w:ascii="Arial Narrow" w:hAnsi="Arial Narrow" w:cs="Arial"/>
                <w:sz w:val="16"/>
                <w:szCs w:val="16"/>
              </w:rPr>
              <w:t xml:space="preserve">, ul. </w:t>
            </w:r>
            <w:proofErr w:type="spellStart"/>
            <w:r w:rsidRPr="00842A6A">
              <w:rPr>
                <w:rFonts w:ascii="Arial Narrow" w:hAnsi="Arial Narrow" w:cs="Arial"/>
                <w:sz w:val="16"/>
                <w:szCs w:val="16"/>
              </w:rPr>
              <w:t>Gorzyńska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842A6A" w:rsidRDefault="006006CA" w:rsidP="006006CA">
            <w:pPr>
              <w:spacing w:line="312" w:lineRule="auto"/>
              <w:rPr>
                <w:rFonts w:ascii="Arial Narrow" w:hAnsi="Arial Narrow" w:cs="Arial"/>
                <w:sz w:val="16"/>
                <w:szCs w:val="16"/>
              </w:rPr>
            </w:pPr>
            <w:r w:rsidRPr="00842A6A">
              <w:rPr>
                <w:rFonts w:ascii="Arial Narrow" w:hAnsi="Arial Narrow" w:cs="Arial"/>
                <w:sz w:val="16"/>
                <w:szCs w:val="16"/>
              </w:rPr>
              <w:t>Prawa</w:t>
            </w:r>
          </w:p>
        </w:tc>
      </w:tr>
      <w:tr w:rsidR="008504CE" w:rsidRPr="000001D2" w:rsidTr="00FB0F1F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4CE" w:rsidRPr="000001D2" w:rsidRDefault="008504CE" w:rsidP="008504CE">
            <w:pPr>
              <w:suppressAutoHyphens w:val="0"/>
              <w:overflowPunct/>
              <w:autoSpaceDE/>
              <w:spacing w:line="312" w:lineRule="auto"/>
              <w:jc w:val="right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4CE" w:rsidRPr="000001D2" w:rsidRDefault="008504CE" w:rsidP="008504CE">
            <w:pPr>
              <w:spacing w:line="312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1</w:t>
            </w:r>
            <w:r w:rsidR="006006CA">
              <w:rPr>
                <w:rFonts w:ascii="Arial Narrow" w:hAnsi="Arial Narrow" w:cs="Arial"/>
                <w:sz w:val="16"/>
                <w:szCs w:val="16"/>
              </w:rPr>
              <w:t>07+916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4CE" w:rsidRPr="000001D2" w:rsidRDefault="008504CE" w:rsidP="008504CE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s</w:t>
            </w:r>
            <w:r w:rsidRPr="000001D2">
              <w:rPr>
                <w:rFonts w:ascii="Arial Narrow" w:hAnsi="Arial Narrow" w:cs="Arial"/>
                <w:sz w:val="16"/>
                <w:szCs w:val="16"/>
              </w:rPr>
              <w:t>krzyżowanie</w:t>
            </w:r>
            <w:proofErr w:type="gramEnd"/>
            <w:r w:rsidR="006006CA">
              <w:rPr>
                <w:rFonts w:ascii="Arial Narrow" w:hAnsi="Arial Narrow" w:cs="Arial"/>
                <w:sz w:val="16"/>
                <w:szCs w:val="16"/>
              </w:rPr>
              <w:t xml:space="preserve"> skanalizowane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4CE" w:rsidRPr="000001D2" w:rsidRDefault="006006CA" w:rsidP="008504CE">
            <w:pPr>
              <w:spacing w:line="312" w:lineRule="auto"/>
              <w:rPr>
                <w:rFonts w:ascii="Arial Narrow" w:hAnsi="Arial Narrow" w:cs="Arial"/>
                <w:sz w:val="16"/>
                <w:szCs w:val="16"/>
              </w:rPr>
            </w:pPr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krajowa</w:t>
            </w:r>
            <w:proofErr w:type="gramEnd"/>
            <w:r>
              <w:rPr>
                <w:rFonts w:ascii="Arial Narrow" w:hAnsi="Arial Narrow" w:cs="Arial"/>
                <w:sz w:val="16"/>
                <w:szCs w:val="16"/>
              </w:rPr>
              <w:t xml:space="preserve"> 22, ul. Graniczna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4CE" w:rsidRPr="000001D2" w:rsidRDefault="006006CA" w:rsidP="008504CE">
            <w:pPr>
              <w:spacing w:line="312" w:lineRule="auto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Lewa/p</w:t>
            </w:r>
            <w:r w:rsidR="008504CE">
              <w:rPr>
                <w:rFonts w:ascii="Arial Narrow" w:hAnsi="Arial Narrow" w:cs="Arial"/>
                <w:sz w:val="16"/>
                <w:szCs w:val="16"/>
              </w:rPr>
              <w:t>rawa</w:t>
            </w:r>
          </w:p>
        </w:tc>
      </w:tr>
    </w:tbl>
    <w:p w:rsidR="006006CA" w:rsidRPr="000001D2" w:rsidRDefault="006006CA" w:rsidP="006006CA">
      <w:pPr>
        <w:pStyle w:val="opistechnicznyy"/>
        <w:numPr>
          <w:ilvl w:val="0"/>
          <w:numId w:val="31"/>
        </w:numPr>
        <w:tabs>
          <w:tab w:val="left" w:pos="851"/>
        </w:tabs>
        <w:spacing w:before="120" w:after="120" w:line="312" w:lineRule="auto"/>
        <w:jc w:val="both"/>
        <w:rPr>
          <w:rFonts w:ascii="Arial Narrow" w:hAnsi="Arial Narrow" w:cs="Arial"/>
          <w:bCs/>
          <w:sz w:val="24"/>
        </w:rPr>
      </w:pPr>
      <w:proofErr w:type="gramStart"/>
      <w:r w:rsidRPr="000001D2">
        <w:rPr>
          <w:rFonts w:ascii="Arial Narrow" w:hAnsi="Arial Narrow" w:cs="Arial"/>
          <w:bCs/>
          <w:sz w:val="24"/>
        </w:rPr>
        <w:t>skrzyżowania</w:t>
      </w:r>
      <w:proofErr w:type="gramEnd"/>
      <w:r w:rsidRPr="000001D2">
        <w:rPr>
          <w:rFonts w:ascii="Arial Narrow" w:hAnsi="Arial Narrow" w:cs="Arial"/>
          <w:bCs/>
          <w:sz w:val="24"/>
        </w:rPr>
        <w:t xml:space="preserve"> z </w:t>
      </w:r>
      <w:r>
        <w:rPr>
          <w:rFonts w:ascii="Arial Narrow" w:hAnsi="Arial Narrow" w:cs="Arial"/>
          <w:bCs/>
          <w:sz w:val="24"/>
        </w:rPr>
        <w:t>liniami kolejowymi</w:t>
      </w:r>
      <w:r w:rsidRPr="000001D2">
        <w:rPr>
          <w:rFonts w:ascii="Arial Narrow" w:hAnsi="Arial Narrow" w:cs="Arial"/>
          <w:bCs/>
          <w:sz w:val="24"/>
        </w:rPr>
        <w:t>:</w:t>
      </w:r>
    </w:p>
    <w:tbl>
      <w:tblPr>
        <w:tblW w:w="75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925"/>
        <w:gridCol w:w="2258"/>
        <w:gridCol w:w="1984"/>
        <w:gridCol w:w="1843"/>
      </w:tblGrid>
      <w:tr w:rsidR="006006CA" w:rsidRPr="000001D2" w:rsidTr="008C28FA">
        <w:trPr>
          <w:trHeight w:val="270"/>
        </w:trPr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6006CA" w:rsidRPr="000001D2" w:rsidRDefault="006006CA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6006CA" w:rsidRPr="000001D2" w:rsidRDefault="006006CA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Km</w:t>
            </w:r>
          </w:p>
        </w:tc>
        <w:tc>
          <w:tcPr>
            <w:tcW w:w="22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6006CA" w:rsidRPr="000001D2" w:rsidRDefault="006006CA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Rodzaj skrzyżowania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6006CA" w:rsidRPr="000001D2" w:rsidRDefault="006006CA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0001D2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 xml:space="preserve">Kat. </w:t>
            </w:r>
            <w:r w:rsidR="00A84D18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przejazdu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6006CA" w:rsidRPr="000001D2" w:rsidRDefault="00A84D18" w:rsidP="008C28FA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Zabezpieczenie</w:t>
            </w:r>
          </w:p>
        </w:tc>
      </w:tr>
      <w:tr w:rsidR="00DB1374" w:rsidRPr="00DB1374" w:rsidTr="008C28FA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DB1374" w:rsidRDefault="006006CA" w:rsidP="008C28FA">
            <w:pPr>
              <w:suppressAutoHyphens w:val="0"/>
              <w:overflowPunct/>
              <w:autoSpaceDE/>
              <w:spacing w:line="312" w:lineRule="auto"/>
              <w:jc w:val="right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DB1374">
              <w:rPr>
                <w:rFonts w:ascii="Arial Narrow" w:hAnsi="Arial Narrow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DB1374" w:rsidRDefault="006006CA" w:rsidP="008C28FA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DB1374">
              <w:rPr>
                <w:rFonts w:ascii="Arial Narrow" w:hAnsi="Arial Narrow" w:cs="Arial"/>
                <w:sz w:val="16"/>
                <w:szCs w:val="16"/>
              </w:rPr>
              <w:t>107+6</w:t>
            </w:r>
            <w:r w:rsidR="00DB1374" w:rsidRPr="00DB1374">
              <w:rPr>
                <w:rFonts w:ascii="Arial Narrow" w:hAnsi="Arial Narrow" w:cs="Arial"/>
                <w:sz w:val="16"/>
                <w:szCs w:val="16"/>
              </w:rPr>
              <w:t>62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DB1374" w:rsidRDefault="00A84D18" w:rsidP="008C28FA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DB1374">
              <w:rPr>
                <w:rFonts w:ascii="Arial Narrow" w:hAnsi="Arial Narrow" w:cs="Arial"/>
                <w:sz w:val="16"/>
                <w:szCs w:val="16"/>
              </w:rPr>
              <w:t>p</w:t>
            </w:r>
            <w:r w:rsidR="006006CA" w:rsidRPr="00DB1374">
              <w:rPr>
                <w:rFonts w:ascii="Arial Narrow" w:hAnsi="Arial Narrow" w:cs="Arial"/>
                <w:sz w:val="16"/>
                <w:szCs w:val="16"/>
              </w:rPr>
              <w:t>rzejazd</w:t>
            </w:r>
            <w:proofErr w:type="gramEnd"/>
            <w:r w:rsidR="006006CA" w:rsidRPr="00DB1374">
              <w:rPr>
                <w:rFonts w:ascii="Arial Narrow" w:hAnsi="Arial Narrow" w:cs="Arial"/>
                <w:sz w:val="16"/>
                <w:szCs w:val="16"/>
              </w:rPr>
              <w:t xml:space="preserve"> kolejowo-drogowy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6CA" w:rsidRPr="00DB1374" w:rsidRDefault="00A84D18" w:rsidP="00A84D18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DB1374">
              <w:rPr>
                <w:rFonts w:ascii="Arial Narrow" w:hAnsi="Arial Narrow" w:cs="Arial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6CA" w:rsidRPr="00DB1374" w:rsidRDefault="00A84D18" w:rsidP="008C28FA">
            <w:pPr>
              <w:spacing w:line="312" w:lineRule="auto"/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  <w:proofErr w:type="gramStart"/>
            <w:r w:rsidRPr="00DB1374">
              <w:rPr>
                <w:rFonts w:ascii="Arial Narrow" w:hAnsi="Arial Narrow" w:cs="Arial"/>
                <w:sz w:val="16"/>
                <w:szCs w:val="16"/>
              </w:rPr>
              <w:t>rogatki</w:t>
            </w:r>
            <w:proofErr w:type="gramEnd"/>
            <w:r w:rsidRPr="00DB1374">
              <w:rPr>
                <w:rFonts w:ascii="Arial Narrow" w:hAnsi="Arial Narrow" w:cs="Arial"/>
                <w:sz w:val="16"/>
                <w:szCs w:val="16"/>
              </w:rPr>
              <w:t>, sygnalizacja</w:t>
            </w:r>
          </w:p>
        </w:tc>
      </w:tr>
    </w:tbl>
    <w:p w:rsidR="005416F5" w:rsidRPr="00187DDA" w:rsidRDefault="00DB3A9C" w:rsidP="006006CA">
      <w:pPr>
        <w:pStyle w:val="opistechnicznyy"/>
        <w:numPr>
          <w:ilvl w:val="0"/>
          <w:numId w:val="31"/>
        </w:numPr>
        <w:tabs>
          <w:tab w:val="left" w:pos="851"/>
        </w:tabs>
        <w:spacing w:before="120" w:after="120" w:line="312" w:lineRule="auto"/>
        <w:ind w:left="714" w:hanging="357"/>
        <w:jc w:val="both"/>
        <w:rPr>
          <w:rFonts w:ascii="Arial Narrow" w:hAnsi="Arial Narrow" w:cs="Arial"/>
          <w:bCs/>
          <w:sz w:val="24"/>
        </w:rPr>
      </w:pPr>
      <w:proofErr w:type="gramStart"/>
      <w:r w:rsidRPr="00187DDA">
        <w:rPr>
          <w:rFonts w:ascii="Arial Narrow" w:hAnsi="Arial Narrow" w:cs="Arial"/>
          <w:bCs/>
          <w:sz w:val="24"/>
        </w:rPr>
        <w:t>zjazdy</w:t>
      </w:r>
      <w:proofErr w:type="gramEnd"/>
      <w:r w:rsidRPr="00187DDA">
        <w:rPr>
          <w:rFonts w:ascii="Arial Narrow" w:hAnsi="Arial Narrow" w:cs="Arial"/>
          <w:bCs/>
          <w:sz w:val="24"/>
        </w:rPr>
        <w:t xml:space="preserve"> z drogi:</w:t>
      </w:r>
    </w:p>
    <w:tbl>
      <w:tblPr>
        <w:tblW w:w="90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925"/>
        <w:gridCol w:w="1480"/>
        <w:gridCol w:w="778"/>
        <w:gridCol w:w="1984"/>
        <w:gridCol w:w="1985"/>
        <w:gridCol w:w="992"/>
        <w:gridCol w:w="556"/>
      </w:tblGrid>
      <w:tr w:rsidR="00A7270E" w:rsidRPr="00187DDA" w:rsidTr="00162891">
        <w:trPr>
          <w:trHeight w:val="270"/>
        </w:trPr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9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K</w:t>
            </w:r>
            <w:r w:rsidR="00235442"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Kategoria zjazdu</w:t>
            </w:r>
          </w:p>
        </w:tc>
        <w:tc>
          <w:tcPr>
            <w:tcW w:w="7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Pow.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Rodzaj nawierzchni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Rodzaj zjazdu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Szer</w:t>
            </w:r>
            <w:r w:rsidR="00235442"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.</w:t>
            </w: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 xml:space="preserve"> zjazdu</w:t>
            </w:r>
          </w:p>
        </w:tc>
        <w:tc>
          <w:tcPr>
            <w:tcW w:w="2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999FF" w:fill="D1D1D1"/>
            <w:noWrap/>
            <w:vAlign w:val="bottom"/>
            <w:hideMark/>
          </w:tcPr>
          <w:p w:rsidR="00DB3A9C" w:rsidRPr="00187DDA" w:rsidRDefault="00DB3A9C" w:rsidP="003F3C63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</w:pPr>
            <w:r w:rsidRPr="00187DDA">
              <w:rPr>
                <w:rFonts w:ascii="Arial Narrow" w:hAnsi="Arial Narrow" w:cs="Arial"/>
                <w:b/>
                <w:sz w:val="16"/>
                <w:szCs w:val="16"/>
                <w:lang w:eastAsia="pl-PL"/>
              </w:rPr>
              <w:t>Strona</w:t>
            </w:r>
          </w:p>
        </w:tc>
      </w:tr>
      <w:tr w:rsidR="00162891" w:rsidRPr="00162891" w:rsidTr="00162891">
        <w:trPr>
          <w:trHeight w:val="25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A10" w:rsidRPr="00162891" w:rsidRDefault="00515A10" w:rsidP="00162891">
            <w:pPr>
              <w:suppressAutoHyphens w:val="0"/>
              <w:overflowPunct/>
              <w:autoSpaceDE/>
              <w:spacing w:line="312" w:lineRule="auto"/>
              <w:jc w:val="right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162891">
              <w:rPr>
                <w:rFonts w:ascii="Arial Narrow" w:hAnsi="Arial Narrow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A10" w:rsidRPr="00162891" w:rsidRDefault="00515A10" w:rsidP="00162891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162891">
              <w:rPr>
                <w:rFonts w:ascii="Arial Narrow" w:hAnsi="Arial Narrow" w:cs="Arial"/>
                <w:sz w:val="16"/>
                <w:szCs w:val="16"/>
              </w:rPr>
              <w:t>1</w:t>
            </w:r>
            <w:r w:rsidR="00162891" w:rsidRPr="00162891">
              <w:rPr>
                <w:rFonts w:ascii="Arial Narrow" w:hAnsi="Arial Narrow" w:cs="Arial"/>
                <w:sz w:val="16"/>
                <w:szCs w:val="16"/>
              </w:rPr>
              <w:t>07+704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A10" w:rsidRPr="00162891" w:rsidRDefault="00515A10" w:rsidP="00162891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162891">
              <w:rPr>
                <w:rFonts w:ascii="Arial Narrow" w:hAnsi="Arial Narrow" w:cs="Arial"/>
                <w:sz w:val="16"/>
                <w:szCs w:val="16"/>
              </w:rPr>
              <w:t>indywidualny</w:t>
            </w:r>
            <w:proofErr w:type="gram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A10" w:rsidRPr="00162891" w:rsidRDefault="00515A10" w:rsidP="00162891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162891">
              <w:rPr>
                <w:rFonts w:ascii="Arial Narrow" w:hAnsi="Arial Narrow" w:cs="Arial"/>
                <w:sz w:val="16"/>
                <w:szCs w:val="16"/>
              </w:rPr>
              <w:t>2</w:t>
            </w:r>
            <w:r w:rsidR="00162891" w:rsidRPr="00162891">
              <w:rPr>
                <w:rFonts w:ascii="Arial Narrow" w:hAnsi="Arial Narrow" w:cs="Arial"/>
                <w:sz w:val="16"/>
                <w:szCs w:val="16"/>
              </w:rPr>
              <w:t>8,81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A10" w:rsidRPr="00162891" w:rsidRDefault="00515A10" w:rsidP="00162891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162891">
              <w:rPr>
                <w:rFonts w:ascii="Arial Narrow" w:hAnsi="Arial Narrow" w:cs="Arial"/>
                <w:sz w:val="16"/>
                <w:szCs w:val="16"/>
              </w:rPr>
              <w:t>kostka</w:t>
            </w:r>
            <w:proofErr w:type="gramEnd"/>
            <w:r w:rsidRPr="00162891">
              <w:rPr>
                <w:rFonts w:ascii="Arial Narrow" w:hAnsi="Arial Narrow" w:cs="Arial"/>
                <w:sz w:val="16"/>
                <w:szCs w:val="16"/>
              </w:rPr>
              <w:t xml:space="preserve"> prefabrykowana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A10" w:rsidRPr="00162891" w:rsidRDefault="00515A10" w:rsidP="00162891">
            <w:pPr>
              <w:suppressAutoHyphens w:val="0"/>
              <w:overflowPunct/>
              <w:autoSpaceDE/>
              <w:spacing w:line="312" w:lineRule="auto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proofErr w:type="gramStart"/>
            <w:r w:rsidRPr="00162891">
              <w:rPr>
                <w:rFonts w:ascii="Arial Narrow" w:hAnsi="Arial Narrow" w:cs="Arial"/>
                <w:sz w:val="16"/>
                <w:szCs w:val="16"/>
              </w:rPr>
              <w:t>zjazd</w:t>
            </w:r>
            <w:proofErr w:type="gramEnd"/>
            <w:r w:rsidRPr="00162891">
              <w:rPr>
                <w:rFonts w:ascii="Arial Narrow" w:hAnsi="Arial Narrow" w:cs="Arial"/>
                <w:sz w:val="16"/>
                <w:szCs w:val="16"/>
              </w:rPr>
              <w:t xml:space="preserve"> do </w:t>
            </w:r>
            <w:r w:rsidR="00162891" w:rsidRPr="00162891">
              <w:rPr>
                <w:rFonts w:ascii="Arial Narrow" w:hAnsi="Arial Narrow" w:cs="Arial"/>
                <w:sz w:val="16"/>
                <w:szCs w:val="16"/>
              </w:rPr>
              <w:t>obiektu przydro</w:t>
            </w:r>
            <w:r w:rsidR="00162891">
              <w:rPr>
                <w:rFonts w:ascii="Arial Narrow" w:hAnsi="Arial Narrow" w:cs="Arial"/>
                <w:sz w:val="16"/>
                <w:szCs w:val="16"/>
              </w:rPr>
              <w:t>ż</w:t>
            </w:r>
            <w:r w:rsidR="00162891" w:rsidRPr="00162891">
              <w:rPr>
                <w:rFonts w:ascii="Arial Narrow" w:hAnsi="Arial Narrow" w:cs="Arial"/>
                <w:sz w:val="16"/>
                <w:szCs w:val="16"/>
              </w:rPr>
              <w:t>nego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A10" w:rsidRPr="00162891" w:rsidRDefault="00162891" w:rsidP="00162891">
            <w:pPr>
              <w:suppressAutoHyphens w:val="0"/>
              <w:overflowPunct/>
              <w:autoSpaceDE/>
              <w:spacing w:line="312" w:lineRule="auto"/>
              <w:jc w:val="center"/>
              <w:textAlignment w:val="auto"/>
              <w:rPr>
                <w:rFonts w:ascii="Arial Narrow" w:hAnsi="Arial Narrow" w:cs="Arial"/>
                <w:sz w:val="16"/>
                <w:szCs w:val="16"/>
                <w:lang w:eastAsia="pl-PL"/>
              </w:rPr>
            </w:pPr>
            <w:r w:rsidRPr="00162891">
              <w:rPr>
                <w:rFonts w:ascii="Arial Narrow" w:hAnsi="Arial Narrow" w:cs="Arial"/>
                <w:sz w:val="16"/>
                <w:szCs w:val="16"/>
                <w:lang w:eastAsia="pl-PL"/>
              </w:rPr>
              <w:t>4,30</w:t>
            </w:r>
          </w:p>
        </w:tc>
        <w:tc>
          <w:tcPr>
            <w:tcW w:w="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A10" w:rsidRPr="00162891" w:rsidRDefault="00515A10" w:rsidP="00162891">
            <w:pPr>
              <w:jc w:val="center"/>
            </w:pPr>
            <w:r w:rsidRPr="00162891">
              <w:rPr>
                <w:rFonts w:ascii="Arial Narrow" w:hAnsi="Arial Narrow" w:cs="Arial"/>
                <w:sz w:val="16"/>
                <w:szCs w:val="16"/>
              </w:rPr>
              <w:t>Lewa</w:t>
            </w:r>
          </w:p>
        </w:tc>
      </w:tr>
    </w:tbl>
    <w:p w:rsidR="002B4ACC" w:rsidRPr="00D108C1" w:rsidRDefault="002B4ACC" w:rsidP="003F3C63">
      <w:pPr>
        <w:spacing w:line="312" w:lineRule="auto"/>
        <w:jc w:val="both"/>
        <w:rPr>
          <w:rFonts w:ascii="Arial Narrow" w:hAnsi="Arial Narrow" w:cs="Arial"/>
          <w:u w:val="double"/>
        </w:rPr>
      </w:pPr>
    </w:p>
    <w:p w:rsidR="00FE5936" w:rsidRPr="00D108C1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D108C1">
        <w:rPr>
          <w:rFonts w:ascii="Arial Narrow" w:hAnsi="Arial Narrow" w:cs="Arial"/>
          <w:b/>
          <w:sz w:val="28"/>
          <w:u w:val="double"/>
        </w:rPr>
        <w:t>Projektowane zagospodarowanie terenu</w:t>
      </w:r>
      <w:r w:rsidR="00CB3AF4">
        <w:rPr>
          <w:rFonts w:ascii="Arial Narrow" w:hAnsi="Arial Narrow" w:cs="Arial"/>
          <w:b/>
          <w:sz w:val="28"/>
          <w:u w:val="double"/>
        </w:rPr>
        <w:tab/>
      </w:r>
    </w:p>
    <w:p w:rsidR="00FE5936" w:rsidRPr="00CB3AF4" w:rsidRDefault="00FE5936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CB3AF4">
        <w:rPr>
          <w:rFonts w:ascii="Arial Narrow" w:hAnsi="Arial Narrow" w:cs="Arial"/>
          <w:b/>
        </w:rPr>
        <w:t>Opis projektowanych rozwiązań w planie i profilu podłużnym.</w:t>
      </w:r>
    </w:p>
    <w:p w:rsidR="00064FD5" w:rsidRPr="00CB3AF4" w:rsidRDefault="00DA3F97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P</w:t>
      </w:r>
      <w:r w:rsidR="002B4ACC" w:rsidRPr="00CB3AF4">
        <w:rPr>
          <w:rFonts w:ascii="Arial Narrow" w:hAnsi="Arial Narrow" w:cs="Arial"/>
          <w:szCs w:val="24"/>
        </w:rPr>
        <w:t>lanowan</w:t>
      </w:r>
      <w:r w:rsidRPr="00CB3AF4">
        <w:rPr>
          <w:rFonts w:ascii="Arial Narrow" w:hAnsi="Arial Narrow" w:cs="Arial"/>
          <w:szCs w:val="24"/>
        </w:rPr>
        <w:t>y</w:t>
      </w:r>
      <w:r w:rsidR="002B4ACC" w:rsidRPr="00CB3AF4">
        <w:rPr>
          <w:rFonts w:ascii="Arial Narrow" w:hAnsi="Arial Narrow" w:cs="Arial"/>
          <w:szCs w:val="24"/>
        </w:rPr>
        <w:t xml:space="preserve"> remont drogi krajowej nr </w:t>
      </w:r>
      <w:r w:rsidR="00763150">
        <w:rPr>
          <w:rFonts w:ascii="Arial Narrow" w:hAnsi="Arial Narrow" w:cs="Arial"/>
          <w:szCs w:val="24"/>
        </w:rPr>
        <w:t>31</w:t>
      </w:r>
      <w:r w:rsidR="002B4ACC" w:rsidRPr="00CB3AF4">
        <w:rPr>
          <w:rFonts w:ascii="Arial Narrow" w:hAnsi="Arial Narrow" w:cs="Arial"/>
          <w:szCs w:val="24"/>
        </w:rPr>
        <w:t xml:space="preserve"> </w:t>
      </w:r>
      <w:r w:rsidRPr="00CB3AF4">
        <w:rPr>
          <w:rFonts w:ascii="Arial Narrow" w:hAnsi="Arial Narrow" w:cs="Arial"/>
          <w:szCs w:val="24"/>
        </w:rPr>
        <w:t xml:space="preserve">nie przewiduje zmian w profilu i w planie. </w:t>
      </w:r>
      <w:r w:rsidR="006767CC" w:rsidRPr="00CB3AF4">
        <w:rPr>
          <w:rFonts w:ascii="Arial Narrow" w:hAnsi="Arial Narrow" w:cs="Arial"/>
          <w:szCs w:val="24"/>
        </w:rPr>
        <w:t xml:space="preserve">Nie zmienia się </w:t>
      </w:r>
      <w:r w:rsidR="00325EAE">
        <w:rPr>
          <w:rFonts w:ascii="Arial Narrow" w:hAnsi="Arial Narrow" w:cs="Arial"/>
          <w:szCs w:val="24"/>
        </w:rPr>
        <w:t xml:space="preserve">również </w:t>
      </w:r>
      <w:r w:rsidR="006767CC" w:rsidRPr="00CB3AF4">
        <w:rPr>
          <w:rFonts w:ascii="Arial Narrow" w:hAnsi="Arial Narrow" w:cs="Arial"/>
          <w:szCs w:val="24"/>
        </w:rPr>
        <w:t>sposób użytkowania terenu.</w:t>
      </w:r>
      <w:r w:rsidR="00CB3AF4">
        <w:rPr>
          <w:rFonts w:ascii="Arial Narrow" w:hAnsi="Arial Narrow" w:cs="Arial"/>
          <w:szCs w:val="24"/>
        </w:rPr>
        <w:t xml:space="preserve"> </w:t>
      </w:r>
    </w:p>
    <w:p w:rsidR="00FE5936" w:rsidRDefault="00FE5936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D108C1">
        <w:rPr>
          <w:rFonts w:ascii="Arial Narrow" w:hAnsi="Arial Narrow" w:cs="Arial"/>
          <w:b/>
        </w:rPr>
        <w:t>Droga w przekroju poprzecznym.</w:t>
      </w:r>
    </w:p>
    <w:p w:rsidR="00CB3AF4" w:rsidRDefault="00CB3AF4" w:rsidP="00163BDE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163BDE">
        <w:rPr>
          <w:rFonts w:ascii="Arial Narrow" w:hAnsi="Arial Narrow" w:cs="Arial"/>
          <w:szCs w:val="24"/>
        </w:rPr>
        <w:t xml:space="preserve">W związku z planowanym remontem odtwarza się przekrój </w:t>
      </w:r>
      <w:r w:rsidR="00325EAE">
        <w:rPr>
          <w:rFonts w:ascii="Arial Narrow" w:hAnsi="Arial Narrow" w:cs="Arial"/>
          <w:szCs w:val="24"/>
        </w:rPr>
        <w:t>uliczny</w:t>
      </w:r>
      <w:r w:rsidRPr="00163BDE">
        <w:rPr>
          <w:rFonts w:ascii="Arial Narrow" w:hAnsi="Arial Narrow" w:cs="Arial"/>
          <w:szCs w:val="24"/>
        </w:rPr>
        <w:t xml:space="preserve"> na całej objętej pracami trasie. Jezdnia </w:t>
      </w:r>
      <w:r w:rsidR="002163B2">
        <w:rPr>
          <w:rFonts w:ascii="Arial Narrow" w:hAnsi="Arial Narrow" w:cs="Arial"/>
          <w:szCs w:val="24"/>
        </w:rPr>
        <w:t>na odcinkach dwujezdniowych</w:t>
      </w:r>
      <w:r w:rsidR="00A84D18">
        <w:rPr>
          <w:rFonts w:ascii="Arial Narrow" w:hAnsi="Arial Narrow" w:cs="Arial"/>
          <w:szCs w:val="24"/>
        </w:rPr>
        <w:t xml:space="preserve"> (km 107+7</w:t>
      </w:r>
      <w:r w:rsidR="006A01A8">
        <w:rPr>
          <w:rFonts w:ascii="Arial Narrow" w:hAnsi="Arial Narrow" w:cs="Arial"/>
          <w:szCs w:val="24"/>
        </w:rPr>
        <w:t>75</w:t>
      </w:r>
      <w:r w:rsidR="00A84D18">
        <w:rPr>
          <w:rFonts w:ascii="Arial Narrow" w:hAnsi="Arial Narrow" w:cs="Arial"/>
          <w:szCs w:val="24"/>
        </w:rPr>
        <w:t>÷107+916)</w:t>
      </w:r>
      <w:r w:rsidR="002163B2">
        <w:rPr>
          <w:rFonts w:ascii="Arial Narrow" w:hAnsi="Arial Narrow" w:cs="Arial"/>
          <w:szCs w:val="24"/>
        </w:rPr>
        <w:t xml:space="preserve"> </w:t>
      </w:r>
      <w:r w:rsidR="004E546B">
        <w:rPr>
          <w:rFonts w:ascii="Arial Narrow" w:hAnsi="Arial Narrow" w:cs="Arial"/>
          <w:szCs w:val="24"/>
        </w:rPr>
        <w:t xml:space="preserve">posiada </w:t>
      </w:r>
      <w:r w:rsidR="002163B2">
        <w:rPr>
          <w:rFonts w:ascii="Arial Narrow" w:hAnsi="Arial Narrow" w:cs="Arial"/>
          <w:szCs w:val="24"/>
        </w:rPr>
        <w:t xml:space="preserve">spadek </w:t>
      </w:r>
      <w:r w:rsidRPr="00163BDE">
        <w:rPr>
          <w:rFonts w:ascii="Arial Narrow" w:hAnsi="Arial Narrow" w:cs="Arial"/>
          <w:szCs w:val="24"/>
        </w:rPr>
        <w:t>poprzeczny jednostronny</w:t>
      </w:r>
      <w:r w:rsidR="007520AF">
        <w:rPr>
          <w:rFonts w:ascii="Arial Narrow" w:hAnsi="Arial Narrow" w:cs="Arial"/>
          <w:szCs w:val="24"/>
        </w:rPr>
        <w:t xml:space="preserve"> ok. 2.0%</w:t>
      </w:r>
      <w:r w:rsidRPr="00163BDE">
        <w:rPr>
          <w:rFonts w:ascii="Arial Narrow" w:hAnsi="Arial Narrow" w:cs="Arial"/>
          <w:szCs w:val="24"/>
        </w:rPr>
        <w:t>.</w:t>
      </w:r>
    </w:p>
    <w:p w:rsidR="00A7154E" w:rsidRPr="00E17817" w:rsidRDefault="00A7154E" w:rsidP="00A7154E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BE05A1">
        <w:rPr>
          <w:rFonts w:ascii="Arial Narrow" w:hAnsi="Arial Narrow" w:cs="Arial"/>
          <w:szCs w:val="24"/>
        </w:rPr>
        <w:t>Planuj</w:t>
      </w:r>
      <w:r w:rsidR="0026523C" w:rsidRPr="00BE05A1">
        <w:rPr>
          <w:rFonts w:ascii="Arial Narrow" w:hAnsi="Arial Narrow" w:cs="Arial"/>
          <w:szCs w:val="24"/>
        </w:rPr>
        <w:t>e</w:t>
      </w:r>
      <w:r w:rsidRPr="00BE05A1">
        <w:rPr>
          <w:rFonts w:ascii="Arial Narrow" w:hAnsi="Arial Narrow" w:cs="Arial"/>
          <w:szCs w:val="24"/>
        </w:rPr>
        <w:t xml:space="preserve"> się naprawę polegającą na sfrezowaniu zniszczonej nawierzchni bitumicznej</w:t>
      </w:r>
      <w:r w:rsidR="0061190B" w:rsidRPr="00BE05A1">
        <w:rPr>
          <w:rFonts w:ascii="Arial Narrow" w:hAnsi="Arial Narrow" w:cs="Arial"/>
          <w:szCs w:val="24"/>
        </w:rPr>
        <w:t>,</w:t>
      </w:r>
      <w:r w:rsidR="004E546B">
        <w:rPr>
          <w:rFonts w:ascii="Arial Narrow" w:hAnsi="Arial Narrow" w:cs="Arial"/>
          <w:szCs w:val="24"/>
        </w:rPr>
        <w:t xml:space="preserve"> a w jej miejsce ułożenie nowej</w:t>
      </w:r>
      <w:r w:rsidRPr="00BE05A1">
        <w:rPr>
          <w:rFonts w:ascii="Arial Narrow" w:hAnsi="Arial Narrow" w:cs="Arial"/>
          <w:szCs w:val="24"/>
        </w:rPr>
        <w:t xml:space="preserve"> warstw</w:t>
      </w:r>
      <w:r w:rsidR="004E546B">
        <w:rPr>
          <w:rFonts w:ascii="Arial Narrow" w:hAnsi="Arial Narrow" w:cs="Arial"/>
          <w:szCs w:val="24"/>
        </w:rPr>
        <w:t>y bitumicznej:</w:t>
      </w:r>
      <w:r w:rsidRPr="00BE05A1">
        <w:rPr>
          <w:rFonts w:ascii="Arial Narrow" w:hAnsi="Arial Narrow" w:cs="Arial"/>
          <w:szCs w:val="24"/>
        </w:rPr>
        <w:t xml:space="preserve"> warstwy </w:t>
      </w:r>
      <w:r w:rsidR="00E655CB" w:rsidRPr="00BE05A1">
        <w:rPr>
          <w:rFonts w:ascii="Arial Narrow" w:hAnsi="Arial Narrow" w:cs="Arial"/>
          <w:szCs w:val="24"/>
        </w:rPr>
        <w:t>wyrównawcz</w:t>
      </w:r>
      <w:r w:rsidR="00BE05A1" w:rsidRPr="00BE05A1">
        <w:rPr>
          <w:rFonts w:ascii="Arial Narrow" w:hAnsi="Arial Narrow" w:cs="Arial"/>
          <w:szCs w:val="24"/>
        </w:rPr>
        <w:t xml:space="preserve">ej </w:t>
      </w:r>
      <w:r w:rsidRPr="00BE05A1">
        <w:rPr>
          <w:rFonts w:ascii="Arial Narrow" w:hAnsi="Arial Narrow" w:cs="Arial"/>
          <w:szCs w:val="24"/>
        </w:rPr>
        <w:t xml:space="preserve">AC16W </w:t>
      </w:r>
      <w:r w:rsidR="004E546B">
        <w:rPr>
          <w:rFonts w:ascii="Arial Narrow" w:hAnsi="Arial Narrow" w:cs="Arial"/>
          <w:szCs w:val="24"/>
        </w:rPr>
        <w:t xml:space="preserve">(w miejscach istniejących nierówności podbudowy i kolein – wg potrzeb) </w:t>
      </w:r>
      <w:r w:rsidRPr="00BE05A1">
        <w:rPr>
          <w:rFonts w:ascii="Arial Narrow" w:hAnsi="Arial Narrow" w:cs="Arial"/>
          <w:szCs w:val="24"/>
        </w:rPr>
        <w:t>oraz w</w:t>
      </w:r>
      <w:r w:rsidR="0061190B" w:rsidRPr="00BE05A1">
        <w:rPr>
          <w:rFonts w:ascii="Arial Narrow" w:hAnsi="Arial Narrow" w:cs="Arial"/>
          <w:szCs w:val="24"/>
        </w:rPr>
        <w:t>arstw</w:t>
      </w:r>
      <w:r w:rsidRPr="00BE05A1">
        <w:rPr>
          <w:rFonts w:ascii="Arial Narrow" w:hAnsi="Arial Narrow" w:cs="Arial"/>
          <w:szCs w:val="24"/>
        </w:rPr>
        <w:t xml:space="preserve">y ścieralnej </w:t>
      </w:r>
      <w:r w:rsidR="00870C1B" w:rsidRPr="00BE05A1">
        <w:rPr>
          <w:rFonts w:ascii="Arial Narrow" w:hAnsi="Arial Narrow" w:cs="Arial"/>
          <w:szCs w:val="24"/>
        </w:rPr>
        <w:t>AC11S</w:t>
      </w:r>
      <w:r w:rsidRPr="00BE05A1">
        <w:rPr>
          <w:rFonts w:ascii="Arial Narrow" w:hAnsi="Arial Narrow" w:cs="Arial"/>
          <w:szCs w:val="24"/>
        </w:rPr>
        <w:t>.</w:t>
      </w:r>
    </w:p>
    <w:p w:rsidR="00A7154E" w:rsidRPr="00E17817" w:rsidRDefault="00A7154E" w:rsidP="00A7154E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2163B2">
        <w:rPr>
          <w:rFonts w:ascii="Arial Narrow" w:hAnsi="Arial Narrow" w:cs="Arial"/>
          <w:szCs w:val="24"/>
        </w:rPr>
        <w:t>W zakres zadania wchodzi także wymian</w:t>
      </w:r>
      <w:r w:rsidR="002163B2" w:rsidRPr="002163B2">
        <w:rPr>
          <w:rFonts w:ascii="Arial Narrow" w:hAnsi="Arial Narrow" w:cs="Arial"/>
          <w:szCs w:val="24"/>
        </w:rPr>
        <w:t>a</w:t>
      </w:r>
      <w:r w:rsidRPr="002163B2">
        <w:rPr>
          <w:rFonts w:ascii="Arial Narrow" w:hAnsi="Arial Narrow" w:cs="Arial"/>
          <w:szCs w:val="24"/>
        </w:rPr>
        <w:t xml:space="preserve"> uszkodzonych krawężnik</w:t>
      </w:r>
      <w:r w:rsidR="002163B2" w:rsidRPr="002163B2">
        <w:rPr>
          <w:rFonts w:ascii="Arial Narrow" w:hAnsi="Arial Narrow" w:cs="Arial"/>
          <w:szCs w:val="24"/>
        </w:rPr>
        <w:t>ów</w:t>
      </w:r>
      <w:r w:rsidRPr="002163B2">
        <w:rPr>
          <w:rFonts w:ascii="Arial Narrow" w:hAnsi="Arial Narrow" w:cs="Arial"/>
          <w:szCs w:val="24"/>
        </w:rPr>
        <w:t xml:space="preserve"> betonow</w:t>
      </w:r>
      <w:r w:rsidR="002163B2" w:rsidRPr="002163B2">
        <w:rPr>
          <w:rFonts w:ascii="Arial Narrow" w:hAnsi="Arial Narrow" w:cs="Arial"/>
          <w:szCs w:val="24"/>
        </w:rPr>
        <w:t xml:space="preserve">ych i regulacja wysokościowa </w:t>
      </w:r>
      <w:r w:rsidR="006D69DD">
        <w:rPr>
          <w:rFonts w:ascii="Arial Narrow" w:hAnsi="Arial Narrow" w:cs="Arial"/>
          <w:szCs w:val="24"/>
        </w:rPr>
        <w:t>u</w:t>
      </w:r>
      <w:r w:rsidR="0026523C">
        <w:rPr>
          <w:rFonts w:ascii="Arial Narrow" w:hAnsi="Arial Narrow" w:cs="Arial"/>
          <w:szCs w:val="24"/>
        </w:rPr>
        <w:t>rządzeń obcych znajdujących się w jezdni</w:t>
      </w:r>
      <w:r w:rsidRPr="002163B2">
        <w:rPr>
          <w:rFonts w:ascii="Arial Narrow" w:hAnsi="Arial Narrow" w:cs="Arial"/>
          <w:szCs w:val="24"/>
        </w:rPr>
        <w:t>. Na koniec planuje się odtworzenie oznakowania</w:t>
      </w:r>
      <w:r w:rsidRPr="00E17817">
        <w:rPr>
          <w:rFonts w:ascii="Arial Narrow" w:hAnsi="Arial Narrow" w:cs="Arial"/>
          <w:szCs w:val="24"/>
        </w:rPr>
        <w:t xml:space="preserve"> poziomego i</w:t>
      </w:r>
      <w:r>
        <w:rPr>
          <w:rFonts w:ascii="Arial Narrow" w:hAnsi="Arial Narrow" w:cs="Arial"/>
          <w:szCs w:val="24"/>
        </w:rPr>
        <w:t xml:space="preserve"> </w:t>
      </w:r>
      <w:r w:rsidRPr="00E17817">
        <w:rPr>
          <w:rFonts w:ascii="Arial Narrow" w:hAnsi="Arial Narrow" w:cs="Arial"/>
          <w:szCs w:val="24"/>
        </w:rPr>
        <w:t>wykonan</w:t>
      </w:r>
      <w:r w:rsidR="002163B2">
        <w:rPr>
          <w:rFonts w:ascii="Arial Narrow" w:hAnsi="Arial Narrow" w:cs="Arial"/>
          <w:szCs w:val="24"/>
        </w:rPr>
        <w:t>i</w:t>
      </w:r>
      <w:r w:rsidRPr="00E17817">
        <w:rPr>
          <w:rFonts w:ascii="Arial Narrow" w:hAnsi="Arial Narrow" w:cs="Arial"/>
          <w:szCs w:val="24"/>
        </w:rPr>
        <w:t xml:space="preserve">e </w:t>
      </w:r>
      <w:r w:rsidR="002163B2">
        <w:rPr>
          <w:rFonts w:ascii="Arial Narrow" w:hAnsi="Arial Narrow" w:cs="Arial"/>
          <w:szCs w:val="24"/>
        </w:rPr>
        <w:t>prac mających</w:t>
      </w:r>
      <w:r w:rsidRPr="00E17817">
        <w:rPr>
          <w:rFonts w:ascii="Arial Narrow" w:hAnsi="Arial Narrow" w:cs="Arial"/>
          <w:szCs w:val="24"/>
        </w:rPr>
        <w:t xml:space="preserve"> wpływ na bezpieczeństwo i estetykę drogi.</w:t>
      </w:r>
      <w:r>
        <w:rPr>
          <w:rFonts w:ascii="Arial Narrow" w:hAnsi="Arial Narrow" w:cs="Arial"/>
          <w:szCs w:val="24"/>
        </w:rPr>
        <w:t xml:space="preserve"> </w:t>
      </w:r>
      <w:r w:rsidRPr="00E17817">
        <w:rPr>
          <w:rFonts w:ascii="Arial Narrow" w:hAnsi="Arial Narrow" w:cs="Arial"/>
          <w:szCs w:val="24"/>
        </w:rPr>
        <w:t>Geometria drogi</w:t>
      </w:r>
      <w:r>
        <w:rPr>
          <w:rFonts w:ascii="Arial Narrow" w:hAnsi="Arial Narrow" w:cs="Arial"/>
          <w:szCs w:val="24"/>
        </w:rPr>
        <w:t xml:space="preserve"> </w:t>
      </w:r>
      <w:r w:rsidRPr="00E17817">
        <w:rPr>
          <w:rFonts w:ascii="Arial Narrow" w:hAnsi="Arial Narrow" w:cs="Arial"/>
          <w:szCs w:val="24"/>
        </w:rPr>
        <w:t>pozostaje bez zmian.</w:t>
      </w:r>
    </w:p>
    <w:p w:rsidR="00E655CB" w:rsidRDefault="00E655CB">
      <w:pPr>
        <w:suppressAutoHyphens w:val="0"/>
        <w:overflowPunct/>
        <w:autoSpaceDE/>
        <w:textAlignment w:val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>
        <w:rPr>
          <w:rFonts w:ascii="Arial Narrow" w:hAnsi="Arial Narrow" w:cs="Arial"/>
          <w:b/>
        </w:rPr>
        <w:br w:type="page"/>
      </w:r>
    </w:p>
    <w:p w:rsidR="00CB3AF4" w:rsidRPr="00D108C1" w:rsidRDefault="00CB3AF4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CB3AF4">
        <w:rPr>
          <w:rFonts w:ascii="Arial Narrow" w:hAnsi="Arial Narrow" w:cs="Arial"/>
          <w:b/>
        </w:rPr>
        <w:lastRenderedPageBreak/>
        <w:t>Projektowane odwodnienie jezdni.</w:t>
      </w:r>
    </w:p>
    <w:p w:rsidR="00163BDE" w:rsidRPr="00163BDE" w:rsidRDefault="008D3C8B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Sposób odwodnienia jezdni nie ulega zmianie. Odwodnienie będzie realizowane jak dotychczas przy pomocy spadków podłużnych i </w:t>
      </w:r>
      <w:r w:rsidR="00870C1B" w:rsidRPr="00CB3AF4">
        <w:rPr>
          <w:rFonts w:ascii="Arial Narrow" w:hAnsi="Arial Narrow" w:cs="Arial"/>
          <w:szCs w:val="24"/>
        </w:rPr>
        <w:t>poprzecznych do istniejących wpustów ulicznych</w:t>
      </w:r>
      <w:r w:rsidR="00B359B5" w:rsidRPr="00CB3AF4">
        <w:rPr>
          <w:rFonts w:ascii="Arial Narrow" w:hAnsi="Arial Narrow" w:cs="Arial"/>
          <w:szCs w:val="24"/>
        </w:rPr>
        <w:t>.</w:t>
      </w:r>
    </w:p>
    <w:p w:rsidR="00FE5936" w:rsidRPr="00CB3AF4" w:rsidRDefault="00DA3F97" w:rsidP="00CB3AF4">
      <w:pPr>
        <w:pStyle w:val="Akapitzlist"/>
        <w:numPr>
          <w:ilvl w:val="1"/>
          <w:numId w:val="33"/>
        </w:numPr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</w:rPr>
      </w:pPr>
      <w:r w:rsidRPr="00CB3AF4">
        <w:rPr>
          <w:rFonts w:ascii="Arial Narrow" w:hAnsi="Arial Narrow" w:cs="Arial"/>
          <w:b/>
        </w:rPr>
        <w:t>K</w:t>
      </w:r>
      <w:r w:rsidR="00FE5936" w:rsidRPr="00CB3AF4">
        <w:rPr>
          <w:rFonts w:ascii="Arial Narrow" w:hAnsi="Arial Narrow" w:cs="Arial"/>
          <w:b/>
        </w:rPr>
        <w:t>onstruk</w:t>
      </w:r>
      <w:r w:rsidRPr="00CB3AF4">
        <w:rPr>
          <w:rFonts w:ascii="Arial Narrow" w:hAnsi="Arial Narrow" w:cs="Arial"/>
          <w:b/>
        </w:rPr>
        <w:t>cja</w:t>
      </w:r>
      <w:r w:rsidR="00FE5936" w:rsidRPr="00CB3AF4">
        <w:rPr>
          <w:rFonts w:ascii="Arial Narrow" w:hAnsi="Arial Narrow" w:cs="Arial"/>
          <w:b/>
        </w:rPr>
        <w:t xml:space="preserve"> jezdni. </w:t>
      </w:r>
    </w:p>
    <w:p w:rsidR="006B2874" w:rsidRDefault="00DA3F97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BE05A1">
        <w:rPr>
          <w:rFonts w:ascii="Arial Narrow" w:hAnsi="Arial Narrow" w:cs="Arial"/>
          <w:szCs w:val="24"/>
        </w:rPr>
        <w:t>Przyjęto wymianę warstwy ścieralnej</w:t>
      </w:r>
      <w:r w:rsidR="000261FD" w:rsidRPr="00BE05A1">
        <w:rPr>
          <w:rFonts w:ascii="Arial Narrow" w:hAnsi="Arial Narrow" w:cs="Arial"/>
          <w:szCs w:val="24"/>
        </w:rPr>
        <w:t>. W</w:t>
      </w:r>
      <w:r w:rsidRPr="00BE05A1">
        <w:rPr>
          <w:rFonts w:ascii="Arial Narrow" w:hAnsi="Arial Narrow" w:cs="Arial"/>
          <w:szCs w:val="24"/>
        </w:rPr>
        <w:t xml:space="preserve"> związku z tym należy </w:t>
      </w:r>
      <w:r w:rsidR="006767CC" w:rsidRPr="00BE05A1">
        <w:rPr>
          <w:rFonts w:ascii="Arial Narrow" w:hAnsi="Arial Narrow" w:cs="Arial"/>
          <w:szCs w:val="24"/>
        </w:rPr>
        <w:t>wyk</w:t>
      </w:r>
      <w:r w:rsidRPr="00BE05A1">
        <w:rPr>
          <w:rFonts w:ascii="Arial Narrow" w:hAnsi="Arial Narrow" w:cs="Arial"/>
          <w:szCs w:val="24"/>
        </w:rPr>
        <w:t>onać frezowani</w:t>
      </w:r>
      <w:r w:rsidR="006767CC" w:rsidRPr="00BE05A1">
        <w:rPr>
          <w:rFonts w:ascii="Arial Narrow" w:hAnsi="Arial Narrow" w:cs="Arial"/>
          <w:szCs w:val="24"/>
        </w:rPr>
        <w:t>e</w:t>
      </w:r>
      <w:r w:rsidRPr="00BE05A1">
        <w:rPr>
          <w:rFonts w:ascii="Arial Narrow" w:hAnsi="Arial Narrow" w:cs="Arial"/>
          <w:szCs w:val="24"/>
        </w:rPr>
        <w:t xml:space="preserve"> istniejącej nawierzchni</w:t>
      </w:r>
      <w:r w:rsidR="00064FD5" w:rsidRPr="00BE05A1">
        <w:rPr>
          <w:rFonts w:ascii="Arial Narrow" w:hAnsi="Arial Narrow" w:cs="Arial"/>
          <w:szCs w:val="24"/>
        </w:rPr>
        <w:t>,</w:t>
      </w:r>
      <w:r w:rsidRPr="00BE05A1">
        <w:rPr>
          <w:rFonts w:ascii="Arial Narrow" w:hAnsi="Arial Narrow" w:cs="Arial"/>
          <w:szCs w:val="24"/>
        </w:rPr>
        <w:t xml:space="preserve"> następnie na sfrezowanej konstrukcji ułożyć </w:t>
      </w:r>
      <w:r w:rsidR="00C60381" w:rsidRPr="00BE05A1">
        <w:rPr>
          <w:rFonts w:ascii="Arial Narrow" w:hAnsi="Arial Narrow" w:cs="Arial"/>
          <w:szCs w:val="24"/>
        </w:rPr>
        <w:t>warstwę wyrównawcz</w:t>
      </w:r>
      <w:r w:rsidR="00BE05A1" w:rsidRPr="00BE05A1">
        <w:rPr>
          <w:rFonts w:ascii="Arial Narrow" w:hAnsi="Arial Narrow" w:cs="Arial"/>
          <w:szCs w:val="24"/>
        </w:rPr>
        <w:t>ą</w:t>
      </w:r>
      <w:r w:rsidR="004E546B">
        <w:rPr>
          <w:rFonts w:ascii="Arial Narrow" w:hAnsi="Arial Narrow" w:cs="Arial"/>
          <w:szCs w:val="24"/>
        </w:rPr>
        <w:t xml:space="preserve"> (wg potrzeb)</w:t>
      </w:r>
      <w:r w:rsidR="00C60381" w:rsidRPr="00BE05A1">
        <w:rPr>
          <w:rFonts w:ascii="Arial Narrow" w:hAnsi="Arial Narrow" w:cs="Arial"/>
          <w:szCs w:val="24"/>
        </w:rPr>
        <w:t xml:space="preserve"> z AC16W średnio 1</w:t>
      </w:r>
      <w:r w:rsidR="004E546B">
        <w:rPr>
          <w:rFonts w:ascii="Arial Narrow" w:hAnsi="Arial Narrow" w:cs="Arial"/>
          <w:szCs w:val="24"/>
        </w:rPr>
        <w:t>5</w:t>
      </w:r>
      <w:r w:rsidR="00C60381" w:rsidRPr="00BE05A1">
        <w:rPr>
          <w:rFonts w:ascii="Arial Narrow" w:hAnsi="Arial Narrow" w:cs="Arial"/>
          <w:szCs w:val="24"/>
        </w:rPr>
        <w:t>0 kg/m</w:t>
      </w:r>
      <w:r w:rsidR="00C60381" w:rsidRPr="00BE05A1">
        <w:rPr>
          <w:rFonts w:ascii="Arial Narrow" w:hAnsi="Arial Narrow" w:cs="Arial"/>
          <w:szCs w:val="24"/>
          <w:vertAlign w:val="superscript"/>
        </w:rPr>
        <w:t>2</w:t>
      </w:r>
      <w:r w:rsidR="00C60381" w:rsidRPr="00BE05A1">
        <w:rPr>
          <w:rFonts w:ascii="Arial Narrow" w:hAnsi="Arial Narrow" w:cs="Arial"/>
          <w:szCs w:val="24"/>
        </w:rPr>
        <w:t xml:space="preserve"> </w:t>
      </w:r>
      <w:r w:rsidR="00E12EF5" w:rsidRPr="00BE05A1">
        <w:rPr>
          <w:rFonts w:ascii="Arial Narrow" w:hAnsi="Arial Narrow" w:cs="Arial"/>
          <w:szCs w:val="24"/>
        </w:rPr>
        <w:t>i</w:t>
      </w:r>
      <w:r w:rsidR="0026523C" w:rsidRPr="00BE05A1">
        <w:rPr>
          <w:rFonts w:ascii="Arial Narrow" w:hAnsi="Arial Narrow" w:cs="Arial"/>
          <w:szCs w:val="24"/>
        </w:rPr>
        <w:t xml:space="preserve"> nową</w:t>
      </w:r>
      <w:r w:rsidR="00E12EF5" w:rsidRPr="00BE05A1">
        <w:rPr>
          <w:rFonts w:ascii="Arial Narrow" w:hAnsi="Arial Narrow" w:cs="Arial"/>
          <w:szCs w:val="24"/>
        </w:rPr>
        <w:t xml:space="preserve"> warstwę </w:t>
      </w:r>
      <w:r w:rsidRPr="00BE05A1">
        <w:rPr>
          <w:rFonts w:ascii="Arial Narrow" w:hAnsi="Arial Narrow" w:cs="Arial"/>
          <w:szCs w:val="24"/>
        </w:rPr>
        <w:t xml:space="preserve">ścieralną z mieszanki </w:t>
      </w:r>
      <w:r w:rsidR="00B359B5" w:rsidRPr="00BE05A1">
        <w:rPr>
          <w:rFonts w:ascii="Arial Narrow" w:hAnsi="Arial Narrow" w:cs="Arial"/>
          <w:szCs w:val="24"/>
        </w:rPr>
        <w:t>AC11S</w:t>
      </w:r>
      <w:r w:rsidRPr="00BE05A1">
        <w:rPr>
          <w:rFonts w:ascii="Arial Narrow" w:hAnsi="Arial Narrow" w:cs="Arial"/>
          <w:szCs w:val="24"/>
        </w:rPr>
        <w:t xml:space="preserve"> </w:t>
      </w:r>
      <w:r w:rsidR="000261FD" w:rsidRPr="00BE05A1">
        <w:rPr>
          <w:rFonts w:ascii="Arial Narrow" w:hAnsi="Arial Narrow" w:cs="Arial"/>
          <w:szCs w:val="24"/>
        </w:rPr>
        <w:t xml:space="preserve">o </w:t>
      </w:r>
      <w:r w:rsidRPr="00BE05A1">
        <w:rPr>
          <w:rFonts w:ascii="Arial Narrow" w:hAnsi="Arial Narrow" w:cs="Arial"/>
          <w:szCs w:val="24"/>
        </w:rPr>
        <w:t xml:space="preserve">grubości </w:t>
      </w:r>
      <w:r w:rsidR="00E12EF5" w:rsidRPr="00BE05A1">
        <w:rPr>
          <w:rFonts w:ascii="Arial Narrow" w:hAnsi="Arial Narrow" w:cs="Arial"/>
          <w:szCs w:val="24"/>
        </w:rPr>
        <w:t>4</w:t>
      </w:r>
      <w:r w:rsidRPr="00BE05A1">
        <w:rPr>
          <w:rFonts w:ascii="Arial Narrow" w:hAnsi="Arial Narrow" w:cs="Arial"/>
          <w:szCs w:val="24"/>
        </w:rPr>
        <w:t xml:space="preserve">cm. </w:t>
      </w:r>
      <w:r w:rsidR="00064FD5" w:rsidRPr="00BE05A1">
        <w:rPr>
          <w:rFonts w:ascii="Arial Narrow" w:hAnsi="Arial Narrow" w:cs="Arial"/>
          <w:szCs w:val="24"/>
        </w:rPr>
        <w:t>N</w:t>
      </w:r>
      <w:r w:rsidR="0000196A" w:rsidRPr="00BE05A1">
        <w:rPr>
          <w:rFonts w:ascii="Arial Narrow" w:hAnsi="Arial Narrow" w:cs="Arial"/>
          <w:szCs w:val="24"/>
        </w:rPr>
        <w:t>ie przewiduje się zmiany n</w:t>
      </w:r>
      <w:r w:rsidR="00064FD5" w:rsidRPr="00BE05A1">
        <w:rPr>
          <w:rFonts w:ascii="Arial Narrow" w:hAnsi="Arial Narrow" w:cs="Arial"/>
          <w:szCs w:val="24"/>
        </w:rPr>
        <w:t>iwelet</w:t>
      </w:r>
      <w:r w:rsidR="0061190B" w:rsidRPr="00BE05A1">
        <w:rPr>
          <w:rFonts w:ascii="Arial Narrow" w:hAnsi="Arial Narrow" w:cs="Arial"/>
          <w:szCs w:val="24"/>
        </w:rPr>
        <w:t>y</w:t>
      </w:r>
      <w:r w:rsidR="00064FD5" w:rsidRPr="00BE05A1">
        <w:rPr>
          <w:rFonts w:ascii="Arial Narrow" w:hAnsi="Arial Narrow" w:cs="Arial"/>
          <w:szCs w:val="24"/>
        </w:rPr>
        <w:t xml:space="preserve"> jezdni</w:t>
      </w:r>
      <w:r w:rsidR="0000196A" w:rsidRPr="00BE05A1">
        <w:rPr>
          <w:rFonts w:ascii="Arial Narrow" w:hAnsi="Arial Narrow" w:cs="Arial"/>
          <w:szCs w:val="24"/>
        </w:rPr>
        <w:t xml:space="preserve"> </w:t>
      </w:r>
      <w:r w:rsidR="00064FD5" w:rsidRPr="00BE05A1">
        <w:rPr>
          <w:rFonts w:ascii="Arial Narrow" w:hAnsi="Arial Narrow" w:cs="Arial"/>
          <w:szCs w:val="24"/>
        </w:rPr>
        <w:t>w stosunku do stanu istniejącego</w:t>
      </w:r>
      <w:r w:rsidR="006B2874" w:rsidRPr="00BE05A1">
        <w:rPr>
          <w:rFonts w:ascii="Arial Narrow" w:hAnsi="Arial Narrow" w:cs="Arial"/>
          <w:szCs w:val="24"/>
        </w:rPr>
        <w:t>.</w:t>
      </w:r>
    </w:p>
    <w:p w:rsidR="00A726EF" w:rsidRPr="0000196A" w:rsidRDefault="00A726EF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Ostateczny zakres remontu (w przekroju poprzecznym) należy ustalić po dokonaniu frezowania i ocenie stanu odkrytych warstw nawierzchni.</w:t>
      </w:r>
    </w:p>
    <w:p w:rsidR="006B2874" w:rsidRPr="00D108C1" w:rsidRDefault="006B2874" w:rsidP="006B287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00196A">
        <w:rPr>
          <w:rFonts w:ascii="Arial Narrow" w:hAnsi="Arial Narrow" w:cs="Arial"/>
          <w:szCs w:val="24"/>
        </w:rPr>
        <w:t xml:space="preserve">Przewiduje się </w:t>
      </w:r>
      <w:r w:rsidR="007744F9" w:rsidRPr="0000196A">
        <w:rPr>
          <w:rFonts w:ascii="Arial Narrow" w:hAnsi="Arial Narrow" w:cs="Arial"/>
          <w:szCs w:val="24"/>
        </w:rPr>
        <w:t>miejscow</w:t>
      </w:r>
      <w:r w:rsidR="0000196A" w:rsidRPr="0000196A">
        <w:rPr>
          <w:rFonts w:ascii="Arial Narrow" w:hAnsi="Arial Narrow" w:cs="Arial"/>
          <w:szCs w:val="24"/>
        </w:rPr>
        <w:t>ą</w:t>
      </w:r>
      <w:r w:rsidR="007744F9" w:rsidRPr="0000196A">
        <w:rPr>
          <w:rFonts w:ascii="Arial Narrow" w:hAnsi="Arial Narrow" w:cs="Arial"/>
          <w:szCs w:val="24"/>
        </w:rPr>
        <w:t xml:space="preserve"> </w:t>
      </w:r>
      <w:r w:rsidRPr="0000196A">
        <w:rPr>
          <w:rFonts w:ascii="Arial Narrow" w:hAnsi="Arial Narrow" w:cs="Arial"/>
          <w:szCs w:val="24"/>
        </w:rPr>
        <w:t xml:space="preserve">wymianę </w:t>
      </w:r>
      <w:r w:rsidR="002D4FFA" w:rsidRPr="0000196A">
        <w:rPr>
          <w:rFonts w:ascii="Arial Narrow" w:hAnsi="Arial Narrow" w:cs="Arial"/>
          <w:szCs w:val="24"/>
        </w:rPr>
        <w:t xml:space="preserve">zniszczonych </w:t>
      </w:r>
      <w:r w:rsidRPr="0000196A">
        <w:rPr>
          <w:rFonts w:ascii="Arial Narrow" w:hAnsi="Arial Narrow" w:cs="Arial"/>
          <w:szCs w:val="24"/>
        </w:rPr>
        <w:t xml:space="preserve">krawężników i </w:t>
      </w:r>
      <w:r w:rsidR="004E546B" w:rsidRPr="0000196A">
        <w:rPr>
          <w:rFonts w:ascii="Arial Narrow" w:hAnsi="Arial Narrow" w:cs="Arial"/>
          <w:szCs w:val="24"/>
        </w:rPr>
        <w:t xml:space="preserve">przełożenie </w:t>
      </w:r>
      <w:r w:rsidRPr="0000196A">
        <w:rPr>
          <w:rFonts w:ascii="Arial Narrow" w:hAnsi="Arial Narrow" w:cs="Arial"/>
          <w:szCs w:val="24"/>
        </w:rPr>
        <w:t xml:space="preserve">części </w:t>
      </w:r>
      <w:r w:rsidR="004E546B" w:rsidRPr="0000196A">
        <w:rPr>
          <w:rFonts w:ascii="Arial Narrow" w:hAnsi="Arial Narrow" w:cs="Arial"/>
          <w:szCs w:val="24"/>
        </w:rPr>
        <w:t xml:space="preserve">istniejących </w:t>
      </w:r>
      <w:r w:rsidRPr="0000196A">
        <w:rPr>
          <w:rFonts w:ascii="Arial Narrow" w:hAnsi="Arial Narrow" w:cs="Arial"/>
          <w:szCs w:val="24"/>
        </w:rPr>
        <w:t>chodników celem</w:t>
      </w:r>
      <w:r w:rsidR="007744F9" w:rsidRPr="0000196A">
        <w:rPr>
          <w:rFonts w:ascii="Arial Narrow" w:hAnsi="Arial Narrow" w:cs="Arial"/>
          <w:szCs w:val="24"/>
        </w:rPr>
        <w:t xml:space="preserve"> </w:t>
      </w:r>
      <w:r w:rsidRPr="0000196A">
        <w:rPr>
          <w:rFonts w:ascii="Arial Narrow" w:hAnsi="Arial Narrow" w:cs="Arial"/>
          <w:szCs w:val="24"/>
        </w:rPr>
        <w:t>wysokościowego dostosowania do wysokości nowej nawierzchni jezdni</w:t>
      </w:r>
      <w:r w:rsidR="007744F9" w:rsidRPr="0000196A">
        <w:rPr>
          <w:rFonts w:ascii="Arial Narrow" w:hAnsi="Arial Narrow" w:cs="Arial"/>
          <w:szCs w:val="24"/>
        </w:rPr>
        <w:t>,</w:t>
      </w:r>
      <w:r w:rsidRPr="0000196A">
        <w:rPr>
          <w:rFonts w:ascii="Arial Narrow" w:hAnsi="Arial Narrow" w:cs="Arial"/>
          <w:szCs w:val="24"/>
        </w:rPr>
        <w:t xml:space="preserve"> jeśli</w:t>
      </w:r>
      <w:r w:rsidR="007744F9" w:rsidRPr="0000196A">
        <w:rPr>
          <w:rFonts w:ascii="Arial Narrow" w:hAnsi="Arial Narrow" w:cs="Arial"/>
          <w:szCs w:val="24"/>
        </w:rPr>
        <w:t xml:space="preserve"> </w:t>
      </w:r>
      <w:r w:rsidRPr="0000196A">
        <w:rPr>
          <w:rFonts w:ascii="Arial Narrow" w:hAnsi="Arial Narrow" w:cs="Arial"/>
          <w:szCs w:val="24"/>
        </w:rPr>
        <w:t>zajdzie taka potrzeba.</w:t>
      </w:r>
    </w:p>
    <w:p w:rsidR="00FE5936" w:rsidRPr="003F3C63" w:rsidRDefault="00FE5936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 w:rsidRPr="003F3C63">
        <w:rPr>
          <w:rFonts w:ascii="Arial Narrow" w:hAnsi="Arial Narrow" w:cs="Arial"/>
          <w:b/>
          <w:sz w:val="28"/>
          <w:u w:val="double"/>
        </w:rPr>
        <w:t>Charakterystyka ekologiczna obiektu</w:t>
      </w:r>
      <w:r w:rsidR="003F3C63">
        <w:rPr>
          <w:rFonts w:ascii="Arial Narrow" w:hAnsi="Arial Narrow" w:cs="Arial"/>
          <w:b/>
          <w:sz w:val="28"/>
          <w:u w:val="double"/>
        </w:rPr>
        <w:tab/>
      </w:r>
    </w:p>
    <w:p w:rsidR="00FE5936" w:rsidRPr="00CB3AF4" w:rsidRDefault="00FE5936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 xml:space="preserve">Projektowany remont drogi nie stwarza szczególnego zagrożenia dla warunków ekologicznych środowiska naturalnego. </w:t>
      </w:r>
    </w:p>
    <w:p w:rsidR="00FE5936" w:rsidRPr="00CB3AF4" w:rsidRDefault="000261FD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Remont</w:t>
      </w:r>
      <w:r w:rsidR="00FE5936" w:rsidRPr="00CB3AF4">
        <w:rPr>
          <w:rFonts w:ascii="Arial Narrow" w:hAnsi="Arial Narrow" w:cs="Arial"/>
        </w:rPr>
        <w:t xml:space="preserve"> nawierzchni wpłynie na zmniejszenie emisji hałasu </w:t>
      </w:r>
      <w:r w:rsidRPr="00CB3AF4">
        <w:rPr>
          <w:rFonts w:ascii="Arial Narrow" w:hAnsi="Arial Narrow" w:cs="Arial"/>
        </w:rPr>
        <w:t>oraz drgań ze względu na poprawę równości nawierzchni.</w:t>
      </w:r>
    </w:p>
    <w:p w:rsidR="00FE5936" w:rsidRPr="00CB3AF4" w:rsidRDefault="00FE5936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Nie zmienia się ilość i sposób odprowadzenia wód opadowych.</w:t>
      </w:r>
    </w:p>
    <w:p w:rsidR="00FE5936" w:rsidRPr="00CB3AF4" w:rsidRDefault="00FE5936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Nie zachodzi konieczność wyłączenia gruntów z produkcji rolnej lub leśnej.</w:t>
      </w:r>
    </w:p>
    <w:p w:rsidR="000D1D24" w:rsidRPr="00CB3AF4" w:rsidRDefault="000D1D24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CB3AF4">
        <w:rPr>
          <w:rFonts w:ascii="Arial Narrow" w:hAnsi="Arial Narrow" w:cs="Arial"/>
        </w:rPr>
        <w:t>Nie przewiduje się wycinki istniejących drzew.</w:t>
      </w:r>
    </w:p>
    <w:p w:rsidR="00FE5936" w:rsidRDefault="00FE5936" w:rsidP="00CB3AF4">
      <w:pPr>
        <w:numPr>
          <w:ilvl w:val="0"/>
          <w:numId w:val="15"/>
        </w:numPr>
        <w:spacing w:line="312" w:lineRule="auto"/>
        <w:jc w:val="both"/>
        <w:rPr>
          <w:rFonts w:ascii="Arial Narrow" w:hAnsi="Arial Narrow" w:cs="Arial"/>
        </w:rPr>
      </w:pPr>
      <w:r w:rsidRPr="002D4FFA">
        <w:rPr>
          <w:rFonts w:ascii="Arial Narrow" w:hAnsi="Arial Narrow" w:cs="Arial"/>
          <w:szCs w:val="24"/>
        </w:rPr>
        <w:t>Remont odcinka drogi spowoduje poprawę istniejących warunków ekologicznych poprzez poprawę</w:t>
      </w:r>
      <w:r w:rsidRPr="00CB3AF4">
        <w:rPr>
          <w:rFonts w:ascii="Arial Narrow" w:hAnsi="Arial Narrow" w:cs="Arial"/>
        </w:rPr>
        <w:t xml:space="preserve"> bezpieczeństwa ruchu oraz </w:t>
      </w:r>
      <w:r w:rsidR="005C02F9" w:rsidRPr="00CB3AF4">
        <w:rPr>
          <w:rFonts w:ascii="Arial Narrow" w:hAnsi="Arial Narrow" w:cs="Arial"/>
        </w:rPr>
        <w:t>usprawnienie</w:t>
      </w:r>
      <w:r w:rsidRPr="00CB3AF4">
        <w:rPr>
          <w:rFonts w:ascii="Arial Narrow" w:hAnsi="Arial Narrow" w:cs="Arial"/>
        </w:rPr>
        <w:t xml:space="preserve"> odwodnienia drogi. </w:t>
      </w:r>
    </w:p>
    <w:p w:rsidR="0026523C" w:rsidRDefault="0026523C" w:rsidP="0026523C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Teren objęty inwestycją znajduje się na obszarach:</w:t>
      </w:r>
    </w:p>
    <w:p w:rsidR="0026523C" w:rsidRDefault="0026523C" w:rsidP="0026523C">
      <w:pPr>
        <w:numPr>
          <w:ilvl w:val="0"/>
          <w:numId w:val="44"/>
        </w:numPr>
        <w:spacing w:line="312" w:lineRule="auto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  <w:szCs w:val="24"/>
        </w:rPr>
        <w:t xml:space="preserve">Natura 2000 – obszary ptasie: </w:t>
      </w:r>
      <w:r w:rsidR="00323559">
        <w:rPr>
          <w:rFonts w:ascii="Arial Narrow" w:hAnsi="Arial Narrow" w:cs="Arial"/>
        </w:rPr>
        <w:t xml:space="preserve">Ujście Warty </w:t>
      </w:r>
      <w:r>
        <w:rPr>
          <w:rFonts w:ascii="Arial Narrow" w:hAnsi="Arial Narrow" w:cs="Arial"/>
        </w:rPr>
        <w:t>PL</w:t>
      </w:r>
      <w:r w:rsidR="00323559">
        <w:rPr>
          <w:rFonts w:ascii="Arial Narrow" w:hAnsi="Arial Narrow" w:cs="Arial"/>
        </w:rPr>
        <w:t>C</w:t>
      </w:r>
      <w:r>
        <w:rPr>
          <w:rFonts w:ascii="Arial Narrow" w:hAnsi="Arial Narrow" w:cs="Arial"/>
        </w:rPr>
        <w:t>0</w:t>
      </w:r>
      <w:r w:rsidR="00323559">
        <w:rPr>
          <w:rFonts w:ascii="Arial Narrow" w:hAnsi="Arial Narrow" w:cs="Arial"/>
        </w:rPr>
        <w:t>8</w:t>
      </w:r>
      <w:r>
        <w:rPr>
          <w:rFonts w:ascii="Arial Narrow" w:hAnsi="Arial Narrow" w:cs="Arial"/>
        </w:rPr>
        <w:t>000</w:t>
      </w:r>
      <w:r w:rsidR="00323559">
        <w:rPr>
          <w:rFonts w:ascii="Arial Narrow" w:hAnsi="Arial Narrow" w:cs="Arial"/>
        </w:rPr>
        <w:t>1</w:t>
      </w:r>
      <w:r>
        <w:rPr>
          <w:rFonts w:ascii="Arial Narrow" w:hAnsi="Arial Narrow" w:cs="Arial"/>
        </w:rPr>
        <w:t>,</w:t>
      </w:r>
    </w:p>
    <w:p w:rsidR="00323559" w:rsidRDefault="0026523C" w:rsidP="008C28FA">
      <w:pPr>
        <w:numPr>
          <w:ilvl w:val="0"/>
          <w:numId w:val="44"/>
        </w:numPr>
        <w:spacing w:line="312" w:lineRule="auto"/>
        <w:jc w:val="both"/>
        <w:textAlignment w:val="auto"/>
        <w:rPr>
          <w:rFonts w:ascii="Arial Narrow" w:hAnsi="Arial Narrow" w:cs="Arial"/>
        </w:rPr>
      </w:pPr>
      <w:r w:rsidRPr="00323559">
        <w:rPr>
          <w:rFonts w:ascii="Arial Narrow" w:hAnsi="Arial Narrow" w:cs="Arial"/>
          <w:szCs w:val="24"/>
        </w:rPr>
        <w:t>Natura 2000 – obszary siedliskowe</w:t>
      </w:r>
      <w:r w:rsidR="00323559" w:rsidRPr="00323559">
        <w:rPr>
          <w:rFonts w:ascii="Arial Narrow" w:hAnsi="Arial Narrow" w:cs="Arial"/>
          <w:szCs w:val="24"/>
        </w:rPr>
        <w:t xml:space="preserve">: </w:t>
      </w:r>
      <w:r w:rsidR="00323559" w:rsidRPr="00323559">
        <w:rPr>
          <w:rFonts w:ascii="Arial Narrow" w:hAnsi="Arial Narrow" w:cs="Arial"/>
        </w:rPr>
        <w:t>Ujście Warty PLC080001,</w:t>
      </w:r>
    </w:p>
    <w:p w:rsidR="00323559" w:rsidRDefault="00323559" w:rsidP="00323559">
      <w:pPr>
        <w:numPr>
          <w:ilvl w:val="0"/>
          <w:numId w:val="44"/>
        </w:numPr>
        <w:spacing w:line="312" w:lineRule="auto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  <w:szCs w:val="24"/>
        </w:rPr>
        <w:t>Parki Krajobrazowe</w:t>
      </w:r>
      <w:r w:rsidR="0026523C" w:rsidRPr="00323559">
        <w:rPr>
          <w:rFonts w:ascii="Arial Narrow" w:hAnsi="Arial Narrow" w:cs="Arial"/>
          <w:szCs w:val="24"/>
        </w:rPr>
        <w:t xml:space="preserve">: </w:t>
      </w:r>
      <w:r>
        <w:rPr>
          <w:rFonts w:ascii="Arial Narrow" w:hAnsi="Arial Narrow" w:cs="Arial"/>
        </w:rPr>
        <w:t xml:space="preserve">Ujście Warty </w:t>
      </w:r>
      <w:r w:rsidR="0026523C" w:rsidRPr="00323559">
        <w:rPr>
          <w:rFonts w:ascii="Arial Narrow" w:hAnsi="Arial Narrow" w:cs="Arial"/>
        </w:rPr>
        <w:t>PL</w:t>
      </w:r>
      <w:r>
        <w:rPr>
          <w:rFonts w:ascii="Arial Narrow" w:hAnsi="Arial Narrow" w:cs="Arial"/>
        </w:rPr>
        <w:t>.</w:t>
      </w:r>
      <w:r w:rsidR="0026523C" w:rsidRPr="00323559">
        <w:rPr>
          <w:rFonts w:ascii="Arial Narrow" w:hAnsi="Arial Narrow" w:cs="Arial"/>
        </w:rPr>
        <w:t>ZIPOP.1393.</w:t>
      </w:r>
      <w:r>
        <w:rPr>
          <w:rFonts w:ascii="Arial Narrow" w:hAnsi="Arial Narrow" w:cs="Arial"/>
        </w:rPr>
        <w:t>P</w:t>
      </w:r>
      <w:r w:rsidR="0026523C" w:rsidRPr="00323559">
        <w:rPr>
          <w:rFonts w:ascii="Arial Narrow" w:hAnsi="Arial Narrow" w:cs="Arial"/>
        </w:rPr>
        <w:t>K.1</w:t>
      </w:r>
      <w:r>
        <w:rPr>
          <w:rFonts w:ascii="Arial Narrow" w:hAnsi="Arial Narrow" w:cs="Arial"/>
        </w:rPr>
        <w:t>23</w:t>
      </w:r>
      <w:r w:rsidR="0026523C" w:rsidRPr="00323559">
        <w:rPr>
          <w:rFonts w:ascii="Arial Narrow" w:hAnsi="Arial Narrow" w:cs="Arial"/>
        </w:rPr>
        <w:t>.</w:t>
      </w:r>
    </w:p>
    <w:p w:rsidR="00323559" w:rsidRDefault="00323559" w:rsidP="00323559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Teren objęty inwestycją znajduje się przy granicy obszaru:</w:t>
      </w:r>
    </w:p>
    <w:p w:rsidR="00323559" w:rsidRPr="00323559" w:rsidRDefault="00323559" w:rsidP="00323559">
      <w:pPr>
        <w:numPr>
          <w:ilvl w:val="0"/>
          <w:numId w:val="44"/>
        </w:numPr>
        <w:spacing w:line="312" w:lineRule="auto"/>
        <w:jc w:val="both"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  <w:szCs w:val="24"/>
        </w:rPr>
        <w:t>Parki Narodowe</w:t>
      </w:r>
      <w:r w:rsidRPr="00323559">
        <w:rPr>
          <w:rFonts w:ascii="Arial Narrow" w:hAnsi="Arial Narrow" w:cs="Arial"/>
          <w:szCs w:val="24"/>
        </w:rPr>
        <w:t xml:space="preserve">: </w:t>
      </w:r>
      <w:r>
        <w:rPr>
          <w:rFonts w:ascii="Arial Narrow" w:hAnsi="Arial Narrow" w:cs="Arial"/>
          <w:szCs w:val="24"/>
        </w:rPr>
        <w:t xml:space="preserve">Park Narodowy </w:t>
      </w:r>
      <w:r>
        <w:rPr>
          <w:rFonts w:ascii="Arial Narrow" w:hAnsi="Arial Narrow" w:cs="Arial"/>
        </w:rPr>
        <w:t xml:space="preserve">Ujście Warty </w:t>
      </w:r>
      <w:r w:rsidRPr="00323559">
        <w:rPr>
          <w:rFonts w:ascii="Arial Narrow" w:hAnsi="Arial Narrow" w:cs="Arial"/>
        </w:rPr>
        <w:t>PL</w:t>
      </w:r>
      <w:r>
        <w:rPr>
          <w:rFonts w:ascii="Arial Narrow" w:hAnsi="Arial Narrow" w:cs="Arial"/>
        </w:rPr>
        <w:t>.</w:t>
      </w:r>
      <w:r w:rsidRPr="00323559">
        <w:rPr>
          <w:rFonts w:ascii="Arial Narrow" w:hAnsi="Arial Narrow" w:cs="Arial"/>
        </w:rPr>
        <w:t>ZIPOP.1393.</w:t>
      </w:r>
      <w:r>
        <w:rPr>
          <w:rFonts w:ascii="Arial Narrow" w:hAnsi="Arial Narrow" w:cs="Arial"/>
        </w:rPr>
        <w:t>PN</w:t>
      </w:r>
      <w:r w:rsidRPr="00323559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>23</w:t>
      </w:r>
      <w:r w:rsidRPr="00323559">
        <w:rPr>
          <w:rFonts w:ascii="Arial Narrow" w:hAnsi="Arial Narrow" w:cs="Arial"/>
        </w:rPr>
        <w:t>.</w:t>
      </w:r>
    </w:p>
    <w:p w:rsidR="0040503E" w:rsidRDefault="0040503E">
      <w:pPr>
        <w:suppressAutoHyphens w:val="0"/>
        <w:overflowPunct/>
        <w:autoSpaceDE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6644C9" w:rsidRPr="00D108C1" w:rsidRDefault="00CB3AF4" w:rsidP="003F3C63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>
        <w:rPr>
          <w:rFonts w:ascii="Arial Narrow" w:hAnsi="Arial Narrow" w:cs="Arial"/>
          <w:b/>
          <w:sz w:val="28"/>
          <w:u w:val="double"/>
        </w:rPr>
        <w:lastRenderedPageBreak/>
        <w:t>Kolizje z urządzeniami obcymi</w:t>
      </w:r>
      <w:r>
        <w:rPr>
          <w:rFonts w:ascii="Arial Narrow" w:hAnsi="Arial Narrow" w:cs="Arial"/>
          <w:b/>
          <w:sz w:val="28"/>
          <w:u w:val="double"/>
        </w:rPr>
        <w:tab/>
      </w:r>
    </w:p>
    <w:p w:rsidR="007520AF" w:rsidRDefault="006644C9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D108C1">
        <w:rPr>
          <w:rFonts w:ascii="Arial Narrow" w:hAnsi="Arial Narrow" w:cs="Arial"/>
          <w:szCs w:val="24"/>
        </w:rPr>
        <w:t>Ze względu na zakres prowadzonych prac nie przewiduje się kolizj</w:t>
      </w:r>
      <w:r w:rsidR="00CB3AF4">
        <w:rPr>
          <w:rFonts w:ascii="Arial Narrow" w:hAnsi="Arial Narrow" w:cs="Arial"/>
          <w:szCs w:val="24"/>
        </w:rPr>
        <w:t>i z urządzeniami obcymi z</w:t>
      </w:r>
      <w:r w:rsidRPr="00D108C1">
        <w:rPr>
          <w:rFonts w:ascii="Arial Narrow" w:hAnsi="Arial Narrow" w:cs="Arial"/>
          <w:szCs w:val="24"/>
        </w:rPr>
        <w:t xml:space="preserve">lokalizowanymi w pasie drogowym drogi krajowej nr </w:t>
      </w:r>
      <w:r w:rsidR="00870C1B">
        <w:rPr>
          <w:rFonts w:ascii="Arial Narrow" w:hAnsi="Arial Narrow" w:cs="Arial"/>
          <w:szCs w:val="24"/>
        </w:rPr>
        <w:t>31</w:t>
      </w:r>
      <w:r w:rsidR="00323559">
        <w:rPr>
          <w:rFonts w:ascii="Arial Narrow" w:hAnsi="Arial Narrow" w:cs="Arial"/>
          <w:szCs w:val="24"/>
        </w:rPr>
        <w:t xml:space="preserve"> pod powierzchnią terenu</w:t>
      </w:r>
      <w:r w:rsidRPr="00D108C1">
        <w:rPr>
          <w:rFonts w:ascii="Arial Narrow" w:hAnsi="Arial Narrow" w:cs="Arial"/>
          <w:szCs w:val="24"/>
        </w:rPr>
        <w:t>.</w:t>
      </w:r>
      <w:r w:rsidR="00323559">
        <w:rPr>
          <w:rFonts w:ascii="Arial Narrow" w:hAnsi="Arial Narrow" w:cs="Arial"/>
          <w:szCs w:val="24"/>
        </w:rPr>
        <w:t xml:space="preserve"> Nastąpi natomiast </w:t>
      </w:r>
      <w:r w:rsidR="00323559" w:rsidRPr="002163B2">
        <w:rPr>
          <w:rFonts w:ascii="Arial Narrow" w:hAnsi="Arial Narrow" w:cs="Arial"/>
          <w:szCs w:val="24"/>
        </w:rPr>
        <w:t xml:space="preserve">regulacja wysokościowa </w:t>
      </w:r>
      <w:r w:rsidR="00323559">
        <w:rPr>
          <w:rFonts w:ascii="Arial Narrow" w:hAnsi="Arial Narrow" w:cs="Arial"/>
          <w:szCs w:val="24"/>
        </w:rPr>
        <w:t>rządzeń obcych znajdujących się w jezdni</w:t>
      </w:r>
    </w:p>
    <w:p w:rsidR="00FE5936" w:rsidRPr="00CB3AF4" w:rsidRDefault="00CB3AF4" w:rsidP="00CB3AF4">
      <w:pPr>
        <w:pStyle w:val="Akapitzlist"/>
        <w:numPr>
          <w:ilvl w:val="0"/>
          <w:numId w:val="33"/>
        </w:numPr>
        <w:tabs>
          <w:tab w:val="right" w:pos="9072"/>
        </w:tabs>
        <w:spacing w:before="120" w:after="0" w:line="312" w:lineRule="auto"/>
        <w:ind w:left="714" w:hanging="357"/>
        <w:contextualSpacing w:val="0"/>
        <w:jc w:val="both"/>
        <w:rPr>
          <w:rFonts w:ascii="Arial Narrow" w:hAnsi="Arial Narrow" w:cs="Arial"/>
          <w:b/>
          <w:sz w:val="28"/>
          <w:u w:val="double"/>
        </w:rPr>
      </w:pPr>
      <w:r>
        <w:rPr>
          <w:rFonts w:ascii="Arial Narrow" w:hAnsi="Arial Narrow" w:cs="Arial"/>
          <w:b/>
          <w:sz w:val="28"/>
          <w:u w:val="double"/>
        </w:rPr>
        <w:t>Pozostałe informacje</w:t>
      </w:r>
      <w:r>
        <w:rPr>
          <w:rFonts w:ascii="Arial Narrow" w:hAnsi="Arial Narrow" w:cs="Arial"/>
          <w:b/>
          <w:sz w:val="28"/>
          <w:u w:val="double"/>
        </w:rPr>
        <w:tab/>
      </w:r>
    </w:p>
    <w:p w:rsidR="00A726EF" w:rsidRDefault="00FE5936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Projektowana inwestycja mieści się w obszarze pasa drogowego drogi krajowej</w:t>
      </w:r>
      <w:r w:rsidR="00D67954" w:rsidRPr="00CB3AF4">
        <w:rPr>
          <w:rFonts w:ascii="Arial Narrow" w:hAnsi="Arial Narrow" w:cs="Arial"/>
          <w:szCs w:val="24"/>
        </w:rPr>
        <w:t xml:space="preserve"> nr </w:t>
      </w:r>
      <w:r w:rsidR="00870C1B">
        <w:rPr>
          <w:rFonts w:ascii="Arial Narrow" w:hAnsi="Arial Narrow" w:cs="Arial"/>
          <w:szCs w:val="24"/>
        </w:rPr>
        <w:t>31</w:t>
      </w:r>
      <w:r w:rsidR="000C4D80" w:rsidRPr="00CB3AF4">
        <w:rPr>
          <w:rFonts w:ascii="Arial Narrow" w:hAnsi="Arial Narrow" w:cs="Arial"/>
          <w:szCs w:val="24"/>
        </w:rPr>
        <w:t>.</w:t>
      </w:r>
    </w:p>
    <w:p w:rsidR="006644C9" w:rsidRPr="00CB3AF4" w:rsidRDefault="00FE5936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 w:rsidRPr="00CB3AF4">
        <w:rPr>
          <w:rFonts w:ascii="Arial Narrow" w:hAnsi="Arial Narrow" w:cs="Arial"/>
          <w:szCs w:val="24"/>
        </w:rPr>
        <w:t>Teren, na którym ma być zrealizowan</w:t>
      </w:r>
      <w:r w:rsidR="002D4FFA">
        <w:rPr>
          <w:rFonts w:ascii="Arial Narrow" w:hAnsi="Arial Narrow" w:cs="Arial"/>
          <w:szCs w:val="24"/>
        </w:rPr>
        <w:t>y</w:t>
      </w:r>
      <w:r w:rsidRPr="00CB3AF4">
        <w:rPr>
          <w:rFonts w:ascii="Arial Narrow" w:hAnsi="Arial Narrow" w:cs="Arial"/>
          <w:szCs w:val="24"/>
        </w:rPr>
        <w:t xml:space="preserve"> </w:t>
      </w:r>
      <w:r w:rsidR="002D4FFA">
        <w:rPr>
          <w:rFonts w:ascii="Arial Narrow" w:hAnsi="Arial Narrow" w:cs="Arial"/>
          <w:szCs w:val="24"/>
        </w:rPr>
        <w:t>remont</w:t>
      </w:r>
      <w:r w:rsidR="00321E0E">
        <w:rPr>
          <w:rFonts w:ascii="Arial Narrow" w:hAnsi="Arial Narrow" w:cs="Arial"/>
          <w:szCs w:val="24"/>
        </w:rPr>
        <w:t xml:space="preserve"> nie</w:t>
      </w:r>
      <w:r w:rsidR="002D4FFA">
        <w:rPr>
          <w:rFonts w:ascii="Arial Narrow" w:hAnsi="Arial Narrow" w:cs="Arial"/>
          <w:szCs w:val="24"/>
        </w:rPr>
        <w:t xml:space="preserve"> </w:t>
      </w:r>
      <w:r w:rsidR="00AD0328" w:rsidRPr="00CB3AF4">
        <w:rPr>
          <w:rFonts w:ascii="Arial Narrow" w:hAnsi="Arial Narrow" w:cs="Arial"/>
          <w:szCs w:val="24"/>
        </w:rPr>
        <w:t>jest</w:t>
      </w:r>
      <w:r w:rsidR="00D67954" w:rsidRPr="00CB3AF4">
        <w:rPr>
          <w:rFonts w:ascii="Arial Narrow" w:hAnsi="Arial Narrow" w:cs="Arial"/>
          <w:szCs w:val="24"/>
        </w:rPr>
        <w:t xml:space="preserve"> </w:t>
      </w:r>
      <w:r w:rsidRPr="00CB3AF4">
        <w:rPr>
          <w:rFonts w:ascii="Arial Narrow" w:hAnsi="Arial Narrow" w:cs="Arial"/>
          <w:szCs w:val="24"/>
        </w:rPr>
        <w:t xml:space="preserve">wpisany do rejestru zabytków i </w:t>
      </w:r>
      <w:r w:rsidR="00321E0E">
        <w:rPr>
          <w:rFonts w:ascii="Arial Narrow" w:hAnsi="Arial Narrow" w:cs="Arial"/>
          <w:szCs w:val="24"/>
        </w:rPr>
        <w:t xml:space="preserve">nie </w:t>
      </w:r>
      <w:r w:rsidRPr="00CB3AF4">
        <w:rPr>
          <w:rFonts w:ascii="Arial Narrow" w:hAnsi="Arial Narrow" w:cs="Arial"/>
          <w:szCs w:val="24"/>
        </w:rPr>
        <w:t>podl</w:t>
      </w:r>
      <w:r w:rsidR="006644C9" w:rsidRPr="00CB3AF4">
        <w:rPr>
          <w:rFonts w:ascii="Arial Narrow" w:hAnsi="Arial Narrow" w:cs="Arial"/>
          <w:szCs w:val="24"/>
        </w:rPr>
        <w:t>ega ochronie konserwatorskiej</w:t>
      </w:r>
      <w:r w:rsidR="00AD0328" w:rsidRPr="00CB3AF4">
        <w:rPr>
          <w:rFonts w:ascii="Arial Narrow" w:hAnsi="Arial Narrow" w:cs="Arial"/>
          <w:szCs w:val="24"/>
        </w:rPr>
        <w:t xml:space="preserve">. </w:t>
      </w:r>
    </w:p>
    <w:p w:rsidR="00984E2B" w:rsidRPr="00CB3AF4" w:rsidRDefault="004F6947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Remontowana</w:t>
      </w:r>
      <w:r w:rsidR="00FE5936" w:rsidRPr="00CB3AF4">
        <w:rPr>
          <w:rFonts w:ascii="Arial Narrow" w:hAnsi="Arial Narrow" w:cs="Arial"/>
          <w:szCs w:val="24"/>
        </w:rPr>
        <w:t xml:space="preserve"> droga nie znajduje się również na terenie występowania szkód górniczych. </w:t>
      </w:r>
    </w:p>
    <w:p w:rsidR="00984E2B" w:rsidRPr="00CB3AF4" w:rsidRDefault="00984E2B" w:rsidP="00CB3AF4">
      <w:pPr>
        <w:spacing w:before="120" w:line="312" w:lineRule="auto"/>
        <w:jc w:val="both"/>
        <w:rPr>
          <w:rFonts w:ascii="Arial Narrow" w:hAnsi="Arial Narrow" w:cs="Arial"/>
          <w:szCs w:val="24"/>
        </w:rPr>
      </w:pPr>
    </w:p>
    <w:p w:rsidR="005C02F9" w:rsidRPr="00D108C1" w:rsidRDefault="005C02F9" w:rsidP="003F3C63">
      <w:pPr>
        <w:pStyle w:val="Nagwek1"/>
        <w:spacing w:before="0" w:beforeAutospacing="0" w:after="0" w:afterAutospacing="0" w:line="312" w:lineRule="auto"/>
        <w:jc w:val="both"/>
        <w:rPr>
          <w:rFonts w:ascii="Arial Narrow" w:hAnsi="Arial Narrow" w:cs="Arial"/>
          <w:b w:val="0"/>
          <w:bCs w:val="0"/>
          <w:sz w:val="24"/>
        </w:rPr>
      </w:pPr>
    </w:p>
    <w:p w:rsidR="00CB3AF4" w:rsidRDefault="00CB3AF4" w:rsidP="00CB3AF4">
      <w:pPr>
        <w:spacing w:line="312" w:lineRule="auto"/>
        <w:ind w:left="60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Opracował:</w:t>
      </w:r>
    </w:p>
    <w:p w:rsidR="00950B3E" w:rsidRDefault="00CB3AF4" w:rsidP="00CB3AF4">
      <w:pPr>
        <w:spacing w:line="312" w:lineRule="auto"/>
        <w:ind w:left="60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Michał Biegalski</w:t>
      </w:r>
    </w:p>
    <w:p w:rsidR="00950B3E" w:rsidRDefault="00950B3E" w:rsidP="00CB3AF4">
      <w:pPr>
        <w:spacing w:line="312" w:lineRule="auto"/>
        <w:ind w:left="6096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Wydział Dróg i Sieci Drogowej</w:t>
      </w:r>
    </w:p>
    <w:p w:rsidR="00950B3E" w:rsidRDefault="00950B3E">
      <w:pPr>
        <w:suppressAutoHyphens w:val="0"/>
        <w:overflowPunct/>
        <w:autoSpaceDE/>
        <w:textAlignment w:val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950B3E" w:rsidRPr="00D108C1" w:rsidRDefault="00950B3E" w:rsidP="00950B3E">
      <w:pPr>
        <w:pStyle w:val="Tytu"/>
        <w:spacing w:line="312" w:lineRule="auto"/>
        <w:rPr>
          <w:rFonts w:ascii="Arial Narrow" w:hAnsi="Arial Narrow" w:cs="Arial"/>
          <w:sz w:val="36"/>
          <w:u w:val="none"/>
        </w:rPr>
      </w:pPr>
      <w:r>
        <w:rPr>
          <w:rFonts w:ascii="Arial Narrow" w:hAnsi="Arial Narrow" w:cs="Arial"/>
          <w:sz w:val="36"/>
          <w:u w:val="none"/>
        </w:rPr>
        <w:lastRenderedPageBreak/>
        <w:t>CZĘŚĆ RYSUNKOWA</w:t>
      </w:r>
    </w:p>
    <w:p w:rsidR="00CC7B1D" w:rsidRPr="00D108C1" w:rsidRDefault="00CC7B1D" w:rsidP="00CC7B1D">
      <w:pPr>
        <w:pStyle w:val="Tytu"/>
        <w:spacing w:line="312" w:lineRule="auto"/>
        <w:rPr>
          <w:rFonts w:ascii="Arial Narrow" w:hAnsi="Arial Narrow" w:cs="Arial"/>
          <w:sz w:val="22"/>
          <w:szCs w:val="22"/>
          <w:u w:val="none"/>
        </w:rPr>
      </w:pPr>
      <w:proofErr w:type="gramStart"/>
      <w:r w:rsidRPr="00D108C1">
        <w:rPr>
          <w:rFonts w:ascii="Arial Narrow" w:hAnsi="Arial Narrow" w:cs="Arial"/>
          <w:sz w:val="22"/>
          <w:szCs w:val="22"/>
          <w:u w:val="none"/>
        </w:rPr>
        <w:t>do</w:t>
      </w:r>
      <w:proofErr w:type="gramEnd"/>
      <w:r w:rsidRPr="00D108C1">
        <w:rPr>
          <w:rFonts w:ascii="Arial Narrow" w:hAnsi="Arial Narrow" w:cs="Arial"/>
          <w:sz w:val="22"/>
          <w:szCs w:val="22"/>
          <w:u w:val="none"/>
        </w:rPr>
        <w:t xml:space="preserve"> </w:t>
      </w:r>
      <w:r>
        <w:rPr>
          <w:rFonts w:ascii="Arial Narrow" w:hAnsi="Arial Narrow" w:cs="Arial"/>
          <w:sz w:val="22"/>
          <w:szCs w:val="22"/>
          <w:u w:val="none"/>
        </w:rPr>
        <w:t xml:space="preserve">projektu remontu </w:t>
      </w:r>
      <w:r w:rsidRPr="00D108C1">
        <w:rPr>
          <w:rFonts w:ascii="Arial Narrow" w:hAnsi="Arial Narrow" w:cs="Arial"/>
          <w:sz w:val="22"/>
          <w:szCs w:val="22"/>
          <w:u w:val="none"/>
        </w:rPr>
        <w:t xml:space="preserve">drogi krajowej nr </w:t>
      </w:r>
      <w:r>
        <w:rPr>
          <w:rFonts w:ascii="Arial Narrow" w:hAnsi="Arial Narrow" w:cs="Arial"/>
          <w:sz w:val="22"/>
          <w:szCs w:val="22"/>
          <w:u w:val="none"/>
        </w:rPr>
        <w:t>31</w:t>
      </w:r>
      <w:r w:rsidRPr="00D108C1">
        <w:rPr>
          <w:rFonts w:ascii="Arial Narrow" w:hAnsi="Arial Narrow" w:cs="Arial"/>
          <w:sz w:val="22"/>
          <w:szCs w:val="22"/>
          <w:u w:val="none"/>
        </w:rPr>
        <w:t xml:space="preserve"> na odcinku: </w:t>
      </w:r>
    </w:p>
    <w:p w:rsidR="00FE5936" w:rsidRPr="00950B3E" w:rsidRDefault="004E546B" w:rsidP="00CC7B1D">
      <w:pPr>
        <w:pStyle w:val="Tytu"/>
        <w:spacing w:line="312" w:lineRule="auto"/>
        <w:rPr>
          <w:rFonts w:ascii="Arial Narrow" w:hAnsi="Arial Narrow" w:cs="Arial"/>
          <w:b w:val="0"/>
          <w:bCs w:val="0"/>
          <w:color w:val="010101"/>
          <w:sz w:val="22"/>
          <w:szCs w:val="22"/>
          <w:u w:val="none"/>
        </w:rPr>
      </w:pPr>
      <w:proofErr w:type="gramStart"/>
      <w:r>
        <w:rPr>
          <w:rFonts w:ascii="Arial Narrow" w:hAnsi="Arial Narrow" w:cs="Arial"/>
          <w:w w:val="90"/>
          <w:sz w:val="22"/>
          <w:szCs w:val="22"/>
          <w:u w:val="none"/>
        </w:rPr>
        <w:t>od</w:t>
      </w:r>
      <w:proofErr w:type="gramEnd"/>
      <w:r>
        <w:rPr>
          <w:rFonts w:ascii="Arial Narrow" w:hAnsi="Arial Narrow" w:cs="Arial"/>
          <w:w w:val="90"/>
          <w:sz w:val="22"/>
          <w:szCs w:val="22"/>
          <w:u w:val="none"/>
        </w:rPr>
        <w:t xml:space="preserve"> km 107+790 do km 107+906 (jezdnia prawa)</w:t>
      </w:r>
      <w:r w:rsidR="00CC7B1D">
        <w:rPr>
          <w:rFonts w:ascii="Arial Narrow" w:hAnsi="Arial Narrow" w:cs="Arial"/>
          <w:w w:val="90"/>
          <w:sz w:val="22"/>
          <w:szCs w:val="22"/>
          <w:u w:val="none"/>
        </w:rPr>
        <w:t xml:space="preserve"> – ul. W. Sikorskiego w Kostrzynie nad Odrą</w:t>
      </w:r>
    </w:p>
    <w:sectPr w:rsidR="00FE5936" w:rsidRPr="00950B3E" w:rsidSect="00F233D3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7" w:right="1415" w:bottom="1417" w:left="1417" w:header="720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A82" w:rsidRDefault="006C6A82">
      <w:r>
        <w:separator/>
      </w:r>
    </w:p>
  </w:endnote>
  <w:endnote w:type="continuationSeparator" w:id="0">
    <w:p w:rsidR="006C6A82" w:rsidRDefault="006C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Proxy 8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C9" w:rsidRDefault="006644C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644C9" w:rsidRDefault="006644C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4C9" w:rsidRPr="009F78F0" w:rsidRDefault="006644C9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9F78F0">
      <w:rPr>
        <w:rStyle w:val="Numerstrony"/>
        <w:rFonts w:ascii="Arial" w:hAnsi="Arial" w:cs="Arial"/>
      </w:rPr>
      <w:fldChar w:fldCharType="begin"/>
    </w:r>
    <w:r w:rsidRPr="009F78F0">
      <w:rPr>
        <w:rStyle w:val="Numerstrony"/>
        <w:rFonts w:ascii="Arial" w:hAnsi="Arial" w:cs="Arial"/>
      </w:rPr>
      <w:instrText xml:space="preserve">PAGE  </w:instrText>
    </w:r>
    <w:r w:rsidRPr="009F78F0">
      <w:rPr>
        <w:rStyle w:val="Numerstrony"/>
        <w:rFonts w:ascii="Arial" w:hAnsi="Arial" w:cs="Arial"/>
      </w:rPr>
      <w:fldChar w:fldCharType="separate"/>
    </w:r>
    <w:r w:rsidR="00261B10">
      <w:rPr>
        <w:rStyle w:val="Numerstrony"/>
        <w:rFonts w:ascii="Arial" w:hAnsi="Arial" w:cs="Arial"/>
        <w:noProof/>
      </w:rPr>
      <w:t>6</w:t>
    </w:r>
    <w:r w:rsidRPr="009F78F0">
      <w:rPr>
        <w:rStyle w:val="Numerstrony"/>
        <w:rFonts w:ascii="Arial" w:hAnsi="Arial" w:cs="Arial"/>
      </w:rPr>
      <w:fldChar w:fldCharType="end"/>
    </w:r>
  </w:p>
  <w:p w:rsidR="006644C9" w:rsidRDefault="006644C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A82" w:rsidRDefault="006C6A82">
      <w:r>
        <w:separator/>
      </w:r>
    </w:p>
  </w:footnote>
  <w:footnote w:type="continuationSeparator" w:id="0">
    <w:p w:rsidR="006C6A82" w:rsidRDefault="006C6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3D3" w:rsidRPr="000425E0" w:rsidRDefault="00F233D3" w:rsidP="00950B3E">
    <w:pPr>
      <w:pStyle w:val="Nagwek"/>
      <w:jc w:val="right"/>
      <w:rPr>
        <w:rFonts w:ascii="Arial Narrow" w:hAnsi="Arial Narrow"/>
      </w:rPr>
    </w:pPr>
    <w:bookmarkStart w:id="2" w:name="_Hlk37052020"/>
    <w:r w:rsidRPr="000425E0">
      <w:rPr>
        <w:rFonts w:ascii="Arial Narrow" w:hAnsi="Arial Narrow"/>
      </w:rPr>
      <w:t xml:space="preserve">Remont drogi krajowej </w:t>
    </w:r>
    <w:r w:rsidR="0043327D" w:rsidRPr="000425E0">
      <w:rPr>
        <w:rFonts w:ascii="Arial Narrow" w:hAnsi="Arial Narrow"/>
      </w:rPr>
      <w:t>n</w:t>
    </w:r>
    <w:r w:rsidRPr="000425E0">
      <w:rPr>
        <w:rFonts w:ascii="Arial Narrow" w:hAnsi="Arial Narrow"/>
      </w:rPr>
      <w:t xml:space="preserve">r </w:t>
    </w:r>
    <w:r w:rsidR="00C770F5">
      <w:rPr>
        <w:rFonts w:ascii="Arial Narrow" w:hAnsi="Arial Narrow"/>
      </w:rPr>
      <w:t>31</w:t>
    </w:r>
    <w:r w:rsidR="00950B3E" w:rsidRPr="000425E0">
      <w:rPr>
        <w:rFonts w:ascii="Arial Narrow" w:hAnsi="Arial Narrow"/>
      </w:rPr>
      <w:t xml:space="preserve"> </w:t>
    </w:r>
    <w:r w:rsidR="006E7FDB">
      <w:rPr>
        <w:rFonts w:ascii="Arial Narrow" w:hAnsi="Arial Narrow"/>
      </w:rPr>
      <w:t xml:space="preserve">ul. W. Sikorskiego w Kostrzynie nad Odrą </w:t>
    </w:r>
    <w:r w:rsidR="00950B3E" w:rsidRPr="000425E0">
      <w:rPr>
        <w:rFonts w:ascii="Arial Narrow" w:hAnsi="Arial Narrow"/>
      </w:rPr>
      <w:t xml:space="preserve">na odc. </w:t>
    </w:r>
    <w:r w:rsidR="00C770F5">
      <w:rPr>
        <w:rFonts w:ascii="Arial Narrow" w:hAnsi="Arial Narrow"/>
      </w:rPr>
      <w:t>1</w:t>
    </w:r>
    <w:r w:rsidR="006E7FDB">
      <w:rPr>
        <w:rFonts w:ascii="Arial Narrow" w:hAnsi="Arial Narrow"/>
      </w:rPr>
      <w:t>07</w:t>
    </w:r>
    <w:r w:rsidR="00C770F5">
      <w:rPr>
        <w:rFonts w:ascii="Arial Narrow" w:hAnsi="Arial Narrow"/>
      </w:rPr>
      <w:t>+</w:t>
    </w:r>
    <w:r w:rsidR="004E546B">
      <w:rPr>
        <w:rFonts w:ascii="Arial Narrow" w:hAnsi="Arial Narrow"/>
      </w:rPr>
      <w:t>790</w:t>
    </w:r>
    <w:r w:rsidR="00C770F5">
      <w:rPr>
        <w:rFonts w:ascii="Arial Narrow" w:hAnsi="Arial Narrow"/>
      </w:rPr>
      <w:t xml:space="preserve"> – 1</w:t>
    </w:r>
    <w:r w:rsidR="006E7FDB">
      <w:rPr>
        <w:rFonts w:ascii="Arial Narrow" w:hAnsi="Arial Narrow"/>
      </w:rPr>
      <w:t>07</w:t>
    </w:r>
    <w:r w:rsidR="00C770F5">
      <w:rPr>
        <w:rFonts w:ascii="Arial Narrow" w:hAnsi="Arial Narrow"/>
      </w:rPr>
      <w:t>+9</w:t>
    </w:r>
    <w:r w:rsidR="004E546B">
      <w:rPr>
        <w:rFonts w:ascii="Arial Narrow" w:hAnsi="Arial Narrow"/>
      </w:rPr>
      <w:t>0</w:t>
    </w:r>
    <w:r w:rsidR="006E7FDB">
      <w:rPr>
        <w:rFonts w:ascii="Arial Narrow" w:hAnsi="Arial Narrow"/>
      </w:rPr>
      <w:t>6</w:t>
    </w:r>
    <w:bookmarkEnd w:id="2"/>
    <w:r w:rsidR="004E546B">
      <w:rPr>
        <w:rFonts w:ascii="Arial Narrow" w:hAnsi="Arial Narrow"/>
      </w:rPr>
      <w:t xml:space="preserve"> (</w:t>
    </w:r>
    <w:proofErr w:type="spellStart"/>
    <w:r w:rsidR="004E546B">
      <w:rPr>
        <w:rFonts w:ascii="Arial Narrow" w:hAnsi="Arial Narrow"/>
      </w:rPr>
      <w:t>jezd</w:t>
    </w:r>
    <w:proofErr w:type="spellEnd"/>
    <w:r w:rsidR="004E546B">
      <w:rPr>
        <w:rFonts w:ascii="Arial Narrow" w:hAnsi="Arial Narrow"/>
      </w:rPr>
      <w:t>. prawa)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CF60E8A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"/>
      <w:lvlJc w:val="left"/>
      <w:pPr>
        <w:tabs>
          <w:tab w:val="num" w:pos="480"/>
        </w:tabs>
        <w:ind w:left="4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multilevel"/>
    <w:tmpl w:val="00000007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8"/>
    <w:multiLevelType w:val="multilevel"/>
    <w:tmpl w:val="00000008"/>
    <w:name w:val="WW8Num9"/>
    <w:lvl w:ilvl="0">
      <w:start w:val="5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"/>
      <w:lvlJc w:val="left"/>
      <w:pPr>
        <w:tabs>
          <w:tab w:val="num" w:pos="510"/>
        </w:tabs>
        <w:ind w:left="510" w:hanging="510"/>
      </w:pPr>
      <w:rPr>
        <w:rFonts w:ascii="Wingdings" w:hAnsi="Wingdings"/>
        <w:sz w:val="20"/>
      </w:rPr>
    </w:lvl>
  </w:abstractNum>
  <w:abstractNum w:abstractNumId="10" w15:restartNumberingAfterBreak="0">
    <w:nsid w:val="0000000A"/>
    <w:multiLevelType w:val="singleLevel"/>
    <w:tmpl w:val="0000000A"/>
    <w:name w:val="WW8Num11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  <w:sz w:val="16"/>
      </w:rPr>
    </w:lvl>
  </w:abstractNum>
  <w:abstractNum w:abstractNumId="11" w15:restartNumberingAfterBreak="0">
    <w:nsid w:val="0000000B"/>
    <w:multiLevelType w:val="singleLevel"/>
    <w:tmpl w:val="0000000B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12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23C7342"/>
    <w:multiLevelType w:val="multilevel"/>
    <w:tmpl w:val="724E9C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035E6D09"/>
    <w:multiLevelType w:val="hybridMultilevel"/>
    <w:tmpl w:val="9C6C4F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DE5EA6"/>
    <w:multiLevelType w:val="hybridMultilevel"/>
    <w:tmpl w:val="AD0E8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3D44A2"/>
    <w:multiLevelType w:val="hybridMultilevel"/>
    <w:tmpl w:val="D8025D56"/>
    <w:lvl w:ilvl="0" w:tplc="6D04CA84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206BAB"/>
    <w:multiLevelType w:val="hybridMultilevel"/>
    <w:tmpl w:val="CDBE6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C80DCE"/>
    <w:multiLevelType w:val="hybridMultilevel"/>
    <w:tmpl w:val="B4CA1EE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053540"/>
    <w:multiLevelType w:val="hybridMultilevel"/>
    <w:tmpl w:val="29BEBCEE"/>
    <w:name w:val="WW8Num4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1F64D27"/>
    <w:multiLevelType w:val="hybridMultilevel"/>
    <w:tmpl w:val="23C0F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9AC02E9"/>
    <w:multiLevelType w:val="hybridMultilevel"/>
    <w:tmpl w:val="88DCEB3E"/>
    <w:lvl w:ilvl="0" w:tplc="78480314">
      <w:start w:val="1"/>
      <w:numFmt w:val="bullet"/>
      <w:lvlText w:val=""/>
      <w:lvlJc w:val="left"/>
      <w:pPr>
        <w:tabs>
          <w:tab w:val="num" w:pos="-40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44C20D2"/>
    <w:multiLevelType w:val="hybridMultilevel"/>
    <w:tmpl w:val="88DCEB3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C043FA6"/>
    <w:multiLevelType w:val="hybridMultilevel"/>
    <w:tmpl w:val="F6884C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5C0F"/>
    <w:multiLevelType w:val="hybridMultilevel"/>
    <w:tmpl w:val="104C7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2572A6"/>
    <w:multiLevelType w:val="hybridMultilevel"/>
    <w:tmpl w:val="33E66F9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B51807"/>
    <w:multiLevelType w:val="hybridMultilevel"/>
    <w:tmpl w:val="2342EDC2"/>
    <w:name w:val="WW8Num42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4CA76FB"/>
    <w:multiLevelType w:val="hybridMultilevel"/>
    <w:tmpl w:val="A81CDFAA"/>
    <w:lvl w:ilvl="0" w:tplc="2C9A6B9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67733BC"/>
    <w:multiLevelType w:val="hybridMultilevel"/>
    <w:tmpl w:val="D1CE845A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33C09B1"/>
    <w:multiLevelType w:val="hybridMultilevel"/>
    <w:tmpl w:val="1876D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09443B"/>
    <w:multiLevelType w:val="hybridMultilevel"/>
    <w:tmpl w:val="043235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F60161"/>
    <w:multiLevelType w:val="hybridMultilevel"/>
    <w:tmpl w:val="CEFC5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23405"/>
    <w:multiLevelType w:val="multilevel"/>
    <w:tmpl w:val="724E9C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5EEA0DFB"/>
    <w:multiLevelType w:val="hybridMultilevel"/>
    <w:tmpl w:val="6262D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9F0E0A"/>
    <w:multiLevelType w:val="hybridMultilevel"/>
    <w:tmpl w:val="043235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20CC2"/>
    <w:multiLevelType w:val="hybridMultilevel"/>
    <w:tmpl w:val="043235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AC4C8D"/>
    <w:multiLevelType w:val="multilevel"/>
    <w:tmpl w:val="6316A35E"/>
    <w:lvl w:ilvl="0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hint="default"/>
        <w:b/>
        <w:i w:val="0"/>
        <w:sz w:val="3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 w15:restartNumberingAfterBreak="0">
    <w:nsid w:val="69B91E3F"/>
    <w:multiLevelType w:val="hybridMultilevel"/>
    <w:tmpl w:val="14508664"/>
    <w:lvl w:ilvl="0" w:tplc="CF824E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Proxy 8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20"/>
  </w:num>
  <w:num w:numId="15">
    <w:abstractNumId w:val="27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37"/>
  </w:num>
  <w:num w:numId="18">
    <w:abstractNumId w:val="19"/>
  </w:num>
  <w:num w:numId="19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0">
    <w:abstractNumId w:val="26"/>
  </w:num>
  <w:num w:numId="21">
    <w:abstractNumId w:val="23"/>
  </w:num>
  <w:num w:numId="22">
    <w:abstractNumId w:val="22"/>
  </w:num>
  <w:num w:numId="23">
    <w:abstractNumId w:val="16"/>
  </w:num>
  <w:num w:numId="24">
    <w:abstractNumId w:val="28"/>
  </w:num>
  <w:num w:numId="25">
    <w:abstractNumId w:val="38"/>
  </w:num>
  <w:num w:numId="26">
    <w:abstractNumId w:val="17"/>
  </w:num>
  <w:num w:numId="27">
    <w:abstractNumId w:val="29"/>
  </w:num>
  <w:num w:numId="28">
    <w:abstractNumId w:val="30"/>
  </w:num>
  <w:num w:numId="29">
    <w:abstractNumId w:val="15"/>
  </w:num>
  <w:num w:numId="30">
    <w:abstractNumId w:val="32"/>
  </w:num>
  <w:num w:numId="31">
    <w:abstractNumId w:val="36"/>
  </w:num>
  <w:num w:numId="32">
    <w:abstractNumId w:val="18"/>
  </w:num>
  <w:num w:numId="33">
    <w:abstractNumId w:val="33"/>
  </w:num>
  <w:num w:numId="34">
    <w:abstractNumId w:val="34"/>
  </w:num>
  <w:num w:numId="35">
    <w:abstractNumId w:val="21"/>
  </w:num>
  <w:num w:numId="36">
    <w:abstractNumId w:val="14"/>
  </w:num>
  <w:num w:numId="37">
    <w:abstractNumId w:val="8"/>
  </w:num>
  <w:num w:numId="38">
    <w:abstractNumId w:val="8"/>
  </w:num>
  <w:num w:numId="39">
    <w:abstractNumId w:val="24"/>
  </w:num>
  <w:num w:numId="40">
    <w:abstractNumId w:val="25"/>
  </w:num>
  <w:num w:numId="41">
    <w:abstractNumId w:val="35"/>
  </w:num>
  <w:num w:numId="42">
    <w:abstractNumId w:val="8"/>
  </w:num>
  <w:num w:numId="43">
    <w:abstractNumId w:val="31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36"/>
    <w:rsid w:val="000001D2"/>
    <w:rsid w:val="00001110"/>
    <w:rsid w:val="0000196A"/>
    <w:rsid w:val="000039A6"/>
    <w:rsid w:val="000055C5"/>
    <w:rsid w:val="000242FF"/>
    <w:rsid w:val="000261FD"/>
    <w:rsid w:val="00032051"/>
    <w:rsid w:val="000425E0"/>
    <w:rsid w:val="000473B9"/>
    <w:rsid w:val="00064FD5"/>
    <w:rsid w:val="000B3A55"/>
    <w:rsid w:val="000C4D80"/>
    <w:rsid w:val="000D1D24"/>
    <w:rsid w:val="000E20EC"/>
    <w:rsid w:val="000F67B6"/>
    <w:rsid w:val="00162891"/>
    <w:rsid w:val="00163BDE"/>
    <w:rsid w:val="00166A24"/>
    <w:rsid w:val="00187DDA"/>
    <w:rsid w:val="001B0F51"/>
    <w:rsid w:val="001C2D65"/>
    <w:rsid w:val="001D49D0"/>
    <w:rsid w:val="001D7E94"/>
    <w:rsid w:val="001F3035"/>
    <w:rsid w:val="002163B2"/>
    <w:rsid w:val="00225B38"/>
    <w:rsid w:val="00234201"/>
    <w:rsid w:val="00235442"/>
    <w:rsid w:val="00246ABC"/>
    <w:rsid w:val="0025759C"/>
    <w:rsid w:val="00261B10"/>
    <w:rsid w:val="0026523C"/>
    <w:rsid w:val="00277A5B"/>
    <w:rsid w:val="00283531"/>
    <w:rsid w:val="002B45BA"/>
    <w:rsid w:val="002B4ACC"/>
    <w:rsid w:val="002D4FFA"/>
    <w:rsid w:val="002E0E0B"/>
    <w:rsid w:val="002F438A"/>
    <w:rsid w:val="00314F82"/>
    <w:rsid w:val="00321E0E"/>
    <w:rsid w:val="00323559"/>
    <w:rsid w:val="00325EAE"/>
    <w:rsid w:val="00345F49"/>
    <w:rsid w:val="00377B5A"/>
    <w:rsid w:val="003A5C9C"/>
    <w:rsid w:val="003A6CC9"/>
    <w:rsid w:val="003D2A0C"/>
    <w:rsid w:val="003E0BDE"/>
    <w:rsid w:val="003E1B5C"/>
    <w:rsid w:val="003E7DDC"/>
    <w:rsid w:val="003F33A0"/>
    <w:rsid w:val="003F3C63"/>
    <w:rsid w:val="003F60C8"/>
    <w:rsid w:val="0040503E"/>
    <w:rsid w:val="00416EDB"/>
    <w:rsid w:val="0043327D"/>
    <w:rsid w:val="00444366"/>
    <w:rsid w:val="00466EEE"/>
    <w:rsid w:val="00476FAD"/>
    <w:rsid w:val="004E546B"/>
    <w:rsid w:val="004F0043"/>
    <w:rsid w:val="004F6947"/>
    <w:rsid w:val="0050658E"/>
    <w:rsid w:val="00506E42"/>
    <w:rsid w:val="00515A10"/>
    <w:rsid w:val="00525548"/>
    <w:rsid w:val="00531800"/>
    <w:rsid w:val="005416F5"/>
    <w:rsid w:val="00542B6C"/>
    <w:rsid w:val="00557E3A"/>
    <w:rsid w:val="00560C07"/>
    <w:rsid w:val="005C02F9"/>
    <w:rsid w:val="006006CA"/>
    <w:rsid w:val="0061190B"/>
    <w:rsid w:val="00622C42"/>
    <w:rsid w:val="006644C9"/>
    <w:rsid w:val="00674B21"/>
    <w:rsid w:val="006758EF"/>
    <w:rsid w:val="006767CC"/>
    <w:rsid w:val="006A01A8"/>
    <w:rsid w:val="006B2874"/>
    <w:rsid w:val="006C6A82"/>
    <w:rsid w:val="006D69DD"/>
    <w:rsid w:val="006E7FDB"/>
    <w:rsid w:val="007151B5"/>
    <w:rsid w:val="00715655"/>
    <w:rsid w:val="00746A17"/>
    <w:rsid w:val="007520AF"/>
    <w:rsid w:val="00763150"/>
    <w:rsid w:val="007744F9"/>
    <w:rsid w:val="007A55F7"/>
    <w:rsid w:val="007C18DF"/>
    <w:rsid w:val="007F2289"/>
    <w:rsid w:val="008134A4"/>
    <w:rsid w:val="00814657"/>
    <w:rsid w:val="00836A8B"/>
    <w:rsid w:val="00842A6A"/>
    <w:rsid w:val="00846EBD"/>
    <w:rsid w:val="008504CE"/>
    <w:rsid w:val="00870C1B"/>
    <w:rsid w:val="008C28FA"/>
    <w:rsid w:val="008D3C8B"/>
    <w:rsid w:val="00900343"/>
    <w:rsid w:val="00901F33"/>
    <w:rsid w:val="00903D57"/>
    <w:rsid w:val="00912B3B"/>
    <w:rsid w:val="00950B3E"/>
    <w:rsid w:val="00951D19"/>
    <w:rsid w:val="009572D7"/>
    <w:rsid w:val="00962371"/>
    <w:rsid w:val="00984E2B"/>
    <w:rsid w:val="0099797E"/>
    <w:rsid w:val="009F78F0"/>
    <w:rsid w:val="00A13D14"/>
    <w:rsid w:val="00A4188B"/>
    <w:rsid w:val="00A44688"/>
    <w:rsid w:val="00A66C15"/>
    <w:rsid w:val="00A7154E"/>
    <w:rsid w:val="00A71B92"/>
    <w:rsid w:val="00A726EF"/>
    <w:rsid w:val="00A7270E"/>
    <w:rsid w:val="00A84D18"/>
    <w:rsid w:val="00A91E1F"/>
    <w:rsid w:val="00AD0328"/>
    <w:rsid w:val="00B04AAD"/>
    <w:rsid w:val="00B359B5"/>
    <w:rsid w:val="00B76945"/>
    <w:rsid w:val="00BA37CC"/>
    <w:rsid w:val="00BC3D90"/>
    <w:rsid w:val="00BE05A1"/>
    <w:rsid w:val="00BE5236"/>
    <w:rsid w:val="00BE788F"/>
    <w:rsid w:val="00BF2D4F"/>
    <w:rsid w:val="00C33A39"/>
    <w:rsid w:val="00C413B9"/>
    <w:rsid w:val="00C41E20"/>
    <w:rsid w:val="00C52210"/>
    <w:rsid w:val="00C557E6"/>
    <w:rsid w:val="00C60381"/>
    <w:rsid w:val="00C770F5"/>
    <w:rsid w:val="00CB3AF4"/>
    <w:rsid w:val="00CC7B1D"/>
    <w:rsid w:val="00CE2CE5"/>
    <w:rsid w:val="00CE68D9"/>
    <w:rsid w:val="00CF0296"/>
    <w:rsid w:val="00CF088B"/>
    <w:rsid w:val="00CF0C89"/>
    <w:rsid w:val="00CF4AFD"/>
    <w:rsid w:val="00CF7731"/>
    <w:rsid w:val="00D108C1"/>
    <w:rsid w:val="00D163A2"/>
    <w:rsid w:val="00D22F5F"/>
    <w:rsid w:val="00D26A94"/>
    <w:rsid w:val="00D514ED"/>
    <w:rsid w:val="00D53BD7"/>
    <w:rsid w:val="00D63914"/>
    <w:rsid w:val="00D654A2"/>
    <w:rsid w:val="00D67954"/>
    <w:rsid w:val="00D70295"/>
    <w:rsid w:val="00D8608A"/>
    <w:rsid w:val="00D9256D"/>
    <w:rsid w:val="00D9410C"/>
    <w:rsid w:val="00DA3F97"/>
    <w:rsid w:val="00DB1374"/>
    <w:rsid w:val="00DB3A9C"/>
    <w:rsid w:val="00DB3D06"/>
    <w:rsid w:val="00DC37AC"/>
    <w:rsid w:val="00DD091E"/>
    <w:rsid w:val="00DE4F01"/>
    <w:rsid w:val="00DE5FA0"/>
    <w:rsid w:val="00E12EF5"/>
    <w:rsid w:val="00E17817"/>
    <w:rsid w:val="00E20AF4"/>
    <w:rsid w:val="00E655CB"/>
    <w:rsid w:val="00E8132E"/>
    <w:rsid w:val="00E95215"/>
    <w:rsid w:val="00EA441A"/>
    <w:rsid w:val="00EB53D3"/>
    <w:rsid w:val="00ED3BF0"/>
    <w:rsid w:val="00ED6CF7"/>
    <w:rsid w:val="00EE4A58"/>
    <w:rsid w:val="00F11BDA"/>
    <w:rsid w:val="00F161C5"/>
    <w:rsid w:val="00F22418"/>
    <w:rsid w:val="00F233D3"/>
    <w:rsid w:val="00F3247D"/>
    <w:rsid w:val="00F63FD6"/>
    <w:rsid w:val="00F914F2"/>
    <w:rsid w:val="00F967AF"/>
    <w:rsid w:val="00FB0F1F"/>
    <w:rsid w:val="00FB1B10"/>
    <w:rsid w:val="00FB6D0D"/>
    <w:rsid w:val="00FC2B99"/>
    <w:rsid w:val="00FD28F5"/>
    <w:rsid w:val="00FE564E"/>
    <w:rsid w:val="00FE5936"/>
    <w:rsid w:val="00FF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BB461A"/>
  <w15:chartTrackingRefBased/>
  <w15:docId w15:val="{ED5A7DA6-427F-47AE-ABE2-D21F79978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qFormat/>
    <w:pPr>
      <w:suppressAutoHyphens w:val="0"/>
      <w:overflowPunct/>
      <w:autoSpaceDE/>
      <w:spacing w:before="100" w:beforeAutospacing="1" w:after="100" w:afterAutospacing="1"/>
      <w:textAlignment w:val="auto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353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 w:val="0"/>
      <w:suppressAutoHyphens w:val="0"/>
      <w:autoSpaceDN w:val="0"/>
      <w:adjustRightInd w:val="0"/>
      <w:ind w:left="5664" w:firstLine="708"/>
      <w:jc w:val="both"/>
      <w:outlineLvl w:val="3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Wingdings" w:hAnsi="Wingdings"/>
      <w:sz w:val="16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  <w:sz w:val="16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Times New Roman" w:hAnsi="Times New Roman"/>
      <w:b/>
      <w:i/>
      <w:sz w:val="26"/>
    </w:rPr>
  </w:style>
  <w:style w:type="character" w:customStyle="1" w:styleId="WW8Num10z0">
    <w:name w:val="WW8Num10z0"/>
    <w:rPr>
      <w:rFonts w:ascii="Wingdings" w:hAnsi="Wingdings"/>
      <w:sz w:val="20"/>
    </w:rPr>
  </w:style>
  <w:style w:type="character" w:customStyle="1" w:styleId="WW8Num11z0">
    <w:name w:val="WW8Num11z0"/>
    <w:rPr>
      <w:rFonts w:ascii="Wingdings" w:hAnsi="Wingdings"/>
      <w:sz w:val="16"/>
    </w:rPr>
  </w:style>
  <w:style w:type="character" w:customStyle="1" w:styleId="Absatz-Standardschriftart">
    <w:name w:val="Absatz-Standardschriftart"/>
  </w:style>
  <w:style w:type="character" w:customStyle="1" w:styleId="WW8Num4z1">
    <w:name w:val="WW8Num4z1"/>
    <w:rPr>
      <w:rFonts w:ascii="Times New Roman" w:eastAsia="Arial Unicode MS" w:hAnsi="Times New Roman" w:cs="Times New Roman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10z1">
    <w:name w:val="WW8Num10z1"/>
    <w:rPr>
      <w:rFonts w:ascii="Times New Roman" w:hAnsi="Times New Roman"/>
      <w:b/>
      <w:i w:val="0"/>
      <w:sz w:val="36"/>
      <w:u w:val="none"/>
    </w:rPr>
  </w:style>
  <w:style w:type="character" w:customStyle="1" w:styleId="WW8Num10z2">
    <w:name w:val="WW8Num10z2"/>
    <w:rPr>
      <w:rFonts w:ascii="Times New Roman" w:hAnsi="Times New Roman"/>
      <w:b/>
      <w:i w:val="0"/>
      <w:sz w:val="32"/>
    </w:rPr>
  </w:style>
  <w:style w:type="character" w:customStyle="1" w:styleId="WW8Num10z3">
    <w:name w:val="WW8Num10z3"/>
    <w:rPr>
      <w:rFonts w:ascii="Times New Roman" w:hAnsi="Times New Roman"/>
      <w:b/>
      <w:i w:val="0"/>
      <w:sz w:val="24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0">
    <w:name w:val="WW8Num19z0"/>
    <w:rPr>
      <w:rFonts w:ascii="Times New Roman" w:hAnsi="Times New Roman"/>
      <w:b/>
      <w:i w:val="0"/>
      <w:sz w:val="28"/>
      <w:u w:val="single"/>
    </w:rPr>
  </w:style>
  <w:style w:type="character" w:customStyle="1" w:styleId="WW8Num19z1">
    <w:name w:val="WW8Num19z1"/>
    <w:rPr>
      <w:rFonts w:ascii="Times New Roman" w:hAnsi="Times New Roman"/>
      <w:b/>
      <w:i w:val="0"/>
      <w:sz w:val="30"/>
      <w:u w:val="none"/>
    </w:rPr>
  </w:style>
  <w:style w:type="character" w:customStyle="1" w:styleId="WW8Num19z2">
    <w:name w:val="WW8Num19z2"/>
    <w:rPr>
      <w:rFonts w:ascii="Times New Roman" w:hAnsi="Times New Roman"/>
      <w:b/>
      <w:i w:val="0"/>
      <w:sz w:val="26"/>
    </w:rPr>
  </w:style>
  <w:style w:type="character" w:customStyle="1" w:styleId="WW8Num19z3">
    <w:name w:val="WW8Num19z3"/>
    <w:rPr>
      <w:rFonts w:ascii="Times New Roman" w:hAnsi="Times New Roman"/>
      <w:b/>
      <w:i/>
      <w:sz w:val="26"/>
    </w:rPr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sz w:val="20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St1z0">
    <w:name w:val="WW8NumSt1z0"/>
    <w:rPr>
      <w:rFonts w:ascii="Symbol" w:hAnsi="Symbol"/>
      <w:b w:val="0"/>
      <w:i w:val="0"/>
      <w:sz w:val="24"/>
    </w:rPr>
  </w:style>
  <w:style w:type="character" w:styleId="Numerstrony">
    <w:name w:val="page number"/>
    <w:basedOn w:val="Domylnaczcionkaakapitu"/>
    <w:semiHidden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semiHidden/>
    <w:rsid w:val="00283531"/>
    <w:pPr>
      <w:pBdr>
        <w:bottom w:val="single" w:sz="4" w:space="1" w:color="000000"/>
      </w:pBdr>
      <w:tabs>
        <w:tab w:val="center" w:pos="4536"/>
        <w:tab w:val="right" w:pos="9072"/>
      </w:tabs>
      <w:ind w:right="-1"/>
    </w:pPr>
    <w:rPr>
      <w:bCs/>
      <w:i/>
      <w:sz w:val="20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Pr>
      <w:sz w:val="20"/>
    </w:rPr>
  </w:style>
  <w:style w:type="paragraph" w:customStyle="1" w:styleId="Tekstpodstawowy21">
    <w:name w:val="Tekst podstawowy 21"/>
    <w:basedOn w:val="Normalny"/>
    <w:pPr>
      <w:ind w:left="284" w:hanging="224"/>
      <w:jc w:val="both"/>
    </w:pPr>
  </w:style>
  <w:style w:type="paragraph" w:customStyle="1" w:styleId="Tekstpodstawowywcity21">
    <w:name w:val="Tekst podstawowy wcięty 21"/>
    <w:basedOn w:val="Normalny"/>
    <w:pPr>
      <w:ind w:left="60"/>
      <w:jc w:val="both"/>
    </w:p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b/>
      <w:bCs/>
      <w:sz w:val="44"/>
      <w:u w:val="single"/>
    </w:rPr>
  </w:style>
  <w:style w:type="paragraph" w:styleId="Podtytu">
    <w:name w:val="Subtitle"/>
    <w:basedOn w:val="Nagwek"/>
    <w:next w:val="Tekstpodstawowy"/>
    <w:qFormat/>
    <w:pPr>
      <w:jc w:val="center"/>
    </w:pPr>
    <w:rPr>
      <w:iCs/>
    </w:rPr>
  </w:style>
  <w:style w:type="paragraph" w:customStyle="1" w:styleId="opistechnicznyy">
    <w:name w:val="opis technicznyy"/>
    <w:basedOn w:val="Normalny"/>
    <w:pPr>
      <w:numPr>
        <w:numId w:val="8"/>
      </w:numPr>
      <w:overflowPunct/>
      <w:autoSpaceDE/>
      <w:textAlignment w:val="auto"/>
    </w:pPr>
    <w:rPr>
      <w:sz w:val="20"/>
    </w:rPr>
  </w:style>
  <w:style w:type="paragraph" w:styleId="Tekstpodstawowy2">
    <w:name w:val="Body Text 2"/>
    <w:basedOn w:val="Normalny"/>
    <w:semiHidden/>
    <w:pPr>
      <w:overflowPunct/>
      <w:autoSpaceDE/>
      <w:jc w:val="both"/>
      <w:textAlignment w:val="auto"/>
    </w:p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HTML-wstpniesformatowany">
    <w:name w:val="HTML Preformatted"/>
    <w:basedOn w:val="Normalny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textAlignment w:val="auto"/>
    </w:pPr>
    <w:rPr>
      <w:rFonts w:ascii="Courier New" w:hAnsi="Courier New" w:cs="Courier New"/>
      <w:sz w:val="20"/>
    </w:rPr>
  </w:style>
  <w:style w:type="paragraph" w:styleId="NormalnyWeb">
    <w:name w:val="Normal (Web)"/>
    <w:basedOn w:val="Normalny"/>
    <w:semiHidden/>
    <w:pPr>
      <w:overflowPunct/>
      <w:autoSpaceDE/>
      <w:textAlignment w:val="auto"/>
    </w:pPr>
    <w:rPr>
      <w:color w:val="FFFFFF"/>
      <w:szCs w:val="24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odyText21">
    <w:name w:val="Body Text 21"/>
    <w:basedOn w:val="Normalny"/>
    <w:pPr>
      <w:shd w:val="clear" w:color="auto" w:fill="FFFF00"/>
      <w:suppressAutoHyphens w:val="0"/>
      <w:autoSpaceDN w:val="0"/>
      <w:adjustRightInd w:val="0"/>
      <w:spacing w:line="240" w:lineRule="atLeast"/>
      <w:ind w:firstLine="709"/>
      <w:jc w:val="both"/>
    </w:pPr>
    <w:rPr>
      <w:lang w:eastAsia="pl-PL"/>
    </w:rPr>
  </w:style>
  <w:style w:type="character" w:customStyle="1" w:styleId="TytuZnak">
    <w:name w:val="Tytuł Znak"/>
    <w:link w:val="Tytu"/>
    <w:rsid w:val="00ED3BF0"/>
    <w:rPr>
      <w:b/>
      <w:bCs/>
      <w:sz w:val="44"/>
      <w:u w:val="single"/>
      <w:lang w:eastAsia="ar-SA"/>
    </w:rPr>
  </w:style>
  <w:style w:type="paragraph" w:styleId="Akapitzlist">
    <w:name w:val="List Paragraph"/>
    <w:basedOn w:val="Normalny"/>
    <w:uiPriority w:val="34"/>
    <w:qFormat/>
    <w:rsid w:val="006644C9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283531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nhideWhenUsed/>
    <w:rsid w:val="00283531"/>
    <w:pPr>
      <w:suppressAutoHyphens w:val="0"/>
      <w:overflowPunct/>
      <w:autoSpaceDE/>
      <w:textAlignment w:val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rsid w:val="002835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84E2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B0F1F"/>
    <w:pPr>
      <w:suppressAutoHyphens/>
      <w:overflowPunct w:val="0"/>
      <w:autoSpaceDE w:val="0"/>
      <w:textAlignment w:val="baseline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B50ED-EDCC-4953-AAFE-A22E8146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1086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>GDDKiA O/ZG</Company>
  <LinksUpToDate>false</LinksUpToDate>
  <CharactersWithSpaces>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subject>remont Sikorskiego</dc:subject>
  <dc:creator>Biegalski Michał</dc:creator>
  <cp:keywords>31</cp:keywords>
  <dc:description/>
  <cp:lastModifiedBy>Biegalski Michał</cp:lastModifiedBy>
  <cp:revision>3</cp:revision>
  <cp:lastPrinted>2020-08-11T12:51:00Z</cp:lastPrinted>
  <dcterms:created xsi:type="dcterms:W3CDTF">2020-08-11T12:43:00Z</dcterms:created>
  <dcterms:modified xsi:type="dcterms:W3CDTF">2020-08-11T13:23:00Z</dcterms:modified>
</cp:coreProperties>
</file>